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8A6AC" w14:textId="77777777" w:rsidR="00477915" w:rsidRDefault="00477915">
      <w:pPr>
        <w:spacing w:line="180" w:lineRule="exact"/>
        <w:ind w:left="2507" w:right="-32"/>
        <w:jc w:val="center"/>
        <w:rPr>
          <w:rFonts w:ascii="Calibri" w:eastAsia="Calibri" w:hAnsi="Calibri" w:cs="Calibri"/>
          <w:b/>
          <w:spacing w:val="1"/>
          <w:sz w:val="28"/>
          <w:szCs w:val="28"/>
        </w:rPr>
      </w:pPr>
    </w:p>
    <w:p w14:paraId="78F4A3EA" w14:textId="67A0389C" w:rsidR="000B10A2" w:rsidRDefault="00477915">
      <w:pPr>
        <w:spacing w:line="180" w:lineRule="exact"/>
        <w:ind w:left="2507" w:right="-3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28"/>
          <w:szCs w:val="28"/>
        </w:rPr>
        <w:t>Company Name</w:t>
      </w:r>
    </w:p>
    <w:p w14:paraId="5C414822" w14:textId="77777777" w:rsidR="000B10A2" w:rsidRDefault="00074F6C">
      <w:pPr>
        <w:spacing w:before="24"/>
        <w:ind w:left="3010" w:right="54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Id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ty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ar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on 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m</w:t>
      </w:r>
    </w:p>
    <w:p w14:paraId="4F793191" w14:textId="77777777" w:rsidR="000B10A2" w:rsidRDefault="00074F6C">
      <w:pPr>
        <w:spacing w:line="180" w:lineRule="exact"/>
        <w:ind w:left="3448" w:right="110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(To be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fill</w:t>
      </w:r>
      <w:r>
        <w:rPr>
          <w:rFonts w:ascii="Calibri" w:eastAsia="Calibri" w:hAnsi="Calibri" w:cs="Calibri"/>
          <w:b/>
          <w:sz w:val="16"/>
          <w:szCs w:val="16"/>
        </w:rPr>
        <w:t xml:space="preserve">ed 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 xml:space="preserve">n 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AP</w:t>
      </w:r>
      <w:r>
        <w:rPr>
          <w:rFonts w:ascii="Calibri" w:eastAsia="Calibri" w:hAnsi="Calibri" w:cs="Calibri"/>
          <w:b/>
          <w:sz w:val="16"/>
          <w:szCs w:val="16"/>
        </w:rPr>
        <w:t>IT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A</w:t>
      </w:r>
      <w:r>
        <w:rPr>
          <w:rFonts w:ascii="Calibri" w:eastAsia="Calibri" w:hAnsi="Calibri" w:cs="Calibri"/>
          <w:b/>
          <w:sz w:val="16"/>
          <w:szCs w:val="16"/>
        </w:rPr>
        <w:t xml:space="preserve">L 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b/>
          <w:spacing w:val="-2"/>
          <w:sz w:val="16"/>
          <w:szCs w:val="16"/>
        </w:rPr>
        <w:t>e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tt</w:t>
      </w:r>
      <w:r>
        <w:rPr>
          <w:rFonts w:ascii="Calibri" w:eastAsia="Calibri" w:hAnsi="Calibri" w:cs="Calibri"/>
          <w:b/>
          <w:sz w:val="16"/>
          <w:szCs w:val="16"/>
        </w:rPr>
        <w:t>ers)</w:t>
      </w:r>
    </w:p>
    <w:p w14:paraId="776F731F" w14:textId="77777777" w:rsidR="000B10A2" w:rsidRDefault="000B10A2">
      <w:pPr>
        <w:spacing w:line="200" w:lineRule="exact"/>
      </w:pPr>
    </w:p>
    <w:p w14:paraId="09A0583D" w14:textId="77777777" w:rsidR="000B10A2" w:rsidRDefault="000B10A2">
      <w:pPr>
        <w:spacing w:before="5" w:line="200" w:lineRule="exact"/>
      </w:pPr>
    </w:p>
    <w:p w14:paraId="6765C5E5" w14:textId="77777777" w:rsidR="000B10A2" w:rsidRDefault="00000000">
      <w:pPr>
        <w:spacing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1C5B7238">
          <v:group id="_x0000_s2002" style="position:absolute;left:0;text-align:left;margin-left:196.1pt;margin-top:-5.8pt;width:127.8pt;height:16.35pt;z-index:-251666432;mso-position-horizontal-relative:page" coordorigin="3922,-116" coordsize="2556,327">
            <v:group id="_x0000_s2003" style="position:absolute;left:3937;top:-104;width:235;height:0" coordorigin="3937,-104" coordsize="235,0">
              <v:shape id="_x0000_s2064" style="position:absolute;left:3937;top:-104;width:235;height:0" coordorigin="3937,-104" coordsize="235,0" path="m3937,-104r235,e" filled="f" strokeweight=".58pt">
                <v:path arrowok="t"/>
              </v:shape>
              <v:group id="_x0000_s2004" style="position:absolute;left:4191;top:-104;width:235;height:0" coordorigin="4191,-104" coordsize="235,0">
                <v:shape id="_x0000_s2063" style="position:absolute;left:4191;top:-104;width:235;height:0" coordorigin="4191,-104" coordsize="235,0" path="m4191,-104r236,e" filled="f" strokeweight=".58pt">
                  <v:path arrowok="t"/>
                </v:shape>
                <v:group id="_x0000_s2005" style="position:absolute;left:4446;top:-104;width:238;height:0" coordorigin="4446,-104" coordsize="238,0">
                  <v:shape id="_x0000_s2062" style="position:absolute;left:4446;top:-104;width:238;height:0" coordorigin="4446,-104" coordsize="238,0" path="m4446,-104r237,e" filled="f" strokeweight=".58pt">
                    <v:path arrowok="t"/>
                  </v:shape>
                  <v:group id="_x0000_s2006" style="position:absolute;left:4703;top:-104;width:235;height:0" coordorigin="4703,-104" coordsize="235,0">
                    <v:shape id="_x0000_s2061" style="position:absolute;left:4703;top:-104;width:235;height:0" coordorigin="4703,-104" coordsize="235,0" path="m4703,-104r235,e" filled="f" strokeweight=".58pt">
                      <v:path arrowok="t"/>
                    </v:shape>
                    <v:group id="_x0000_s2007" style="position:absolute;left:4957;top:-104;width:235;height:0" coordorigin="4957,-104" coordsize="235,0">
                      <v:shape id="_x0000_s2060" style="position:absolute;left:4957;top:-104;width:235;height:0" coordorigin="4957,-104" coordsize="235,0" path="m4957,-104r235,e" filled="f" strokeweight=".58pt">
                        <v:path arrowok="t"/>
                      </v:shape>
                      <v:group id="_x0000_s2008" style="position:absolute;left:5211;top:-104;width:235;height:0" coordorigin="5211,-104" coordsize="235,0">
                        <v:shape id="_x0000_s2059" style="position:absolute;left:5211;top:-104;width:235;height:0" coordorigin="5211,-104" coordsize="235,0" path="m5211,-104r236,e" filled="f" strokeweight=".58pt">
                          <v:path arrowok="t"/>
                        </v:shape>
                        <v:group id="_x0000_s2009" style="position:absolute;left:5466;top:-104;width:238;height:0" coordorigin="5466,-104" coordsize="238,0">
                          <v:shape id="_x0000_s2058" style="position:absolute;left:5466;top:-104;width:238;height:0" coordorigin="5466,-104" coordsize="238,0" path="m5466,-104r237,e" filled="f" strokeweight=".58pt">
                            <v:path arrowok="t"/>
                          </v:shape>
                          <v:group id="_x0000_s2010" style="position:absolute;left:5723;top:-104;width:235;height:0" coordorigin="5723,-104" coordsize="235,0">
                            <v:shape id="_x0000_s2057" style="position:absolute;left:5723;top:-104;width:235;height:0" coordorigin="5723,-104" coordsize="235,0" path="m5723,-104r235,e" filled="f" strokeweight=".58pt">
                              <v:path arrowok="t"/>
                            </v:shape>
                            <v:group id="_x0000_s2011" style="position:absolute;left:5977;top:-104;width:235;height:0" coordorigin="5977,-104" coordsize="235,0">
                              <v:shape id="_x0000_s2056" style="position:absolute;left:5977;top:-104;width:235;height:0" coordorigin="5977,-104" coordsize="235,0" path="m5977,-104r235,e" filled="f" strokeweight=".58pt">
                                <v:path arrowok="t"/>
                              </v:shape>
                              <v:group id="_x0000_s2012" style="position:absolute;left:6232;top:-104;width:235;height:0" coordorigin="6232,-104" coordsize="235,0">
                                <v:shape id="_x0000_s2055" style="position:absolute;left:6232;top:-104;width:235;height:0" coordorigin="6232,-104" coordsize="235,0" path="m6232,-104r235,e" filled="f" strokeweight=".58pt">
                                  <v:path arrowok="t"/>
                                </v:shape>
                                <v:group id="_x0000_s2013" style="position:absolute;left:3928;top:-109;width:0;height:314" coordorigin="3928,-109" coordsize="0,314">
                                  <v:shape id="_x0000_s2054" style="position:absolute;left:3928;top:-109;width:0;height:314" coordorigin="3928,-109" coordsize="0,314" path="m3928,-109r,314e" filled="f" strokeweight=".58pt">
                                    <v:path arrowok="t"/>
                                  </v:shape>
                                  <v:group id="_x0000_s2014" style="position:absolute;left:4183;top:-109;width:0;height:314" coordorigin="4183,-109" coordsize="0,314">
                                    <v:shape id="_x0000_s2053" style="position:absolute;left:4183;top:-109;width:0;height:314" coordorigin="4183,-109" coordsize="0,314" path="m4183,-109r,314e" filled="f" strokeweight=".58pt">
                                      <v:path arrowok="t"/>
                                    </v:shape>
                                    <v:group id="_x0000_s2015" style="position:absolute;left:4437;top:-109;width:0;height:314" coordorigin="4437,-109" coordsize="0,314">
                                      <v:shape id="_x0000_s2052" style="position:absolute;left:4437;top:-109;width:0;height:314" coordorigin="4437,-109" coordsize="0,314" path="m4437,-109r,314e" filled="f" strokeweight=".58pt">
                                        <v:path arrowok="t"/>
                                      </v:shape>
                                      <v:group id="_x0000_s2016" style="position:absolute;left:4694;top:-109;width:0;height:314" coordorigin="4694,-109" coordsize="0,314">
                                        <v:shape id="_x0000_s2051" style="position:absolute;left:4694;top:-109;width:0;height:314" coordorigin="4694,-109" coordsize="0,314" path="m4694,-109r,314e" filled="f" strokeweight=".58pt">
                                          <v:path arrowok="t"/>
                                        </v:shape>
                                        <v:group id="_x0000_s2017" style="position:absolute;left:4948;top:-109;width:0;height:314" coordorigin="4948,-109" coordsize="0,314">
                                          <v:shape id="_x0000_s2050" style="position:absolute;left:4948;top:-109;width:0;height:314" coordorigin="4948,-109" coordsize="0,314" path="m4948,-109r,314e" filled="f" strokeweight=".58pt">
                                            <v:path arrowok="t"/>
                                          </v:shape>
                                          <v:group id="_x0000_s2018" style="position:absolute;left:5203;top:-109;width:0;height:314" coordorigin="5203,-109" coordsize="0,314">
                                            <v:shape id="_x0000_s2049" style="position:absolute;left:5203;top:-109;width:0;height:314" coordorigin="5203,-109" coordsize="0,314" path="m5203,-109r,314e" filled="f" strokeweight=".58pt">
                                              <v:path arrowok="t"/>
                                            </v:shape>
                                            <v:group id="_x0000_s2019" style="position:absolute;left:5457;top:-109;width:0;height:314" coordorigin="5457,-109" coordsize="0,314">
                                              <v:shape id="_x0000_s2048" style="position:absolute;left:5457;top:-109;width:0;height:314" coordorigin="5457,-109" coordsize="0,314" path="m5457,-109r,314e" filled="f" strokeweight=".58pt">
                                                <v:path arrowok="t"/>
                                              </v:shape>
                                              <v:group id="_x0000_s2020" style="position:absolute;left:5714;top:-109;width:0;height:314" coordorigin="5714,-109" coordsize="0,314">
                                                <v:shape id="_x0000_s2047" style="position:absolute;left:5714;top:-109;width:0;height:314" coordorigin="5714,-109" coordsize="0,314" path="m5714,-109r,314e" filled="f" strokeweight=".58pt">
                                                  <v:path arrowok="t"/>
                                                </v:shape>
                                                <v:group id="_x0000_s2021" style="position:absolute;left:5968;top:-109;width:0;height:314" coordorigin="5968,-109" coordsize="0,314">
                                                  <v:shape id="_x0000_s2046" style="position:absolute;left:5968;top:-109;width:0;height:314" coordorigin="5968,-109" coordsize="0,314" path="m5968,-109r,314e" filled="f" strokeweight=".58pt">
                                                    <v:path arrowok="t"/>
                                                  </v:shape>
                                                  <v:group id="_x0000_s2022" style="position:absolute;left:6223;top:-109;width:0;height:315" coordorigin="6223,-109" coordsize="0,315">
                                                    <v:shape id="_x0000_s2045" style="position:absolute;left:6223;top:-109;width:0;height:315" coordorigin="6223,-109" coordsize="0,315" path="m6223,-109r,314e" filled="f" strokeweight=".21308mm">
                                                      <v:path arrowok="t"/>
                                                    </v:shape>
                                                    <v:group id="_x0000_s2023" style="position:absolute;left:6472;top:-109;width:0;height:314" coordorigin="6472,-109" coordsize="0,314">
                                                      <v:shape id="_x0000_s2044" style="position:absolute;left:6472;top:-109;width:0;height:314" coordorigin="6472,-109" coordsize="0,314" path="m6472,-109r,314e" filled="f" strokeweight=".58pt">
                                                        <v:path arrowok="t"/>
                                                      </v:shape>
                                                      <v:group id="_x0000_s2024" style="position:absolute;left:3937;top:200;width:235;height:0" coordorigin="3937,200" coordsize="235,0">
                                                        <v:shape id="_x0000_s2043" style="position:absolute;left:3937;top:200;width:235;height:0" coordorigin="3937,200" coordsize="235,0" path="m3937,200r235,e" filled="f" strokeweight=".58pt">
                                                          <v:path arrowok="t"/>
                                                        </v:shape>
                                                        <v:group id="_x0000_s2025" style="position:absolute;left:4191;top:200;width:235;height:0" coordorigin="4191,200" coordsize="235,0">
                                                          <v:shape id="_x0000_s2042" style="position:absolute;left:4191;top:200;width:235;height:0" coordorigin="4191,200" coordsize="235,0" path="m4191,200r236,e" filled="f" strokeweight=".58pt">
                                                            <v:path arrowok="t"/>
                                                          </v:shape>
                                                          <v:group id="_x0000_s2026" style="position:absolute;left:4446;top:200;width:238;height:0" coordorigin="4446,200" coordsize="238,0">
                                                            <v:shape id="_x0000_s2041" style="position:absolute;left:4446;top:200;width:238;height:0" coordorigin="4446,200" coordsize="238,0" path="m4446,200r237,e" filled="f" strokeweight=".58pt">
                                                              <v:path arrowok="t"/>
                                                            </v:shape>
                                                            <v:group id="_x0000_s2027" style="position:absolute;left:4703;top:200;width:235;height:0" coordorigin="4703,200" coordsize="235,0">
                                                              <v:shape id="_x0000_s2040" style="position:absolute;left:4703;top:200;width:235;height:0" coordorigin="4703,200" coordsize="235,0" path="m4703,200r23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2028" style="position:absolute;left:4957;top:200;width:235;height:0" coordorigin="4957,200" coordsize="235,0">
                                                                <v:shape id="_x0000_s2039" style="position:absolute;left:4957;top:200;width:235;height:0" coordorigin="4957,200" coordsize="235,0" path="m4957,200r235,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2029" style="position:absolute;left:5211;top:200;width:235;height:0" coordorigin="5211,200" coordsize="235,0">
                                                                  <v:shape id="_x0000_s2038" style="position:absolute;left:5211;top:200;width:235;height:0" coordorigin="5211,200" coordsize="235,0" path="m5211,200r236,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2030" style="position:absolute;left:5466;top:200;width:238;height:0" coordorigin="5466,200" coordsize="238,0">
                                                                    <v:shape id="_x0000_s2037" style="position:absolute;left:5466;top:200;width:238;height:0" coordorigin="5466,200" coordsize="238,0" path="m5466,200r237,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2031" style="position:absolute;left:5723;top:200;width:235;height:0" coordorigin="5723,200" coordsize="235,0">
                                                                      <v:shape id="_x0000_s2036" style="position:absolute;left:5723;top:200;width:235;height:0" coordorigin="5723,200" coordsize="235,0" path="m5723,200r235,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2032" style="position:absolute;left:5977;top:200;width:235;height:0" coordorigin="5977,200" coordsize="235,0">
                                                                        <v:shape id="_x0000_s2035" style="position:absolute;left:5977;top:200;width:235;height:0" coordorigin="5977,200" coordsize="235,0" path="m5977,200r235,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2033" style="position:absolute;left:6232;top:200;width:235;height:0" coordorigin="6232,200" coordsize="235,0">
                                                                          <v:shape id="_x0000_s2034" style="position:absolute;left:6232;top:200;width:235;height:0" coordorigin="6232,200" coordsize="235,0" path="m6232,200r235,e" filled="f" strokeweight=".58pt">
                                                                            <v:path arrowok="t"/>
                                                                          </v:shape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M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P</w:t>
      </w:r>
      <w:r w:rsidR="00074F6C">
        <w:rPr>
          <w:rFonts w:ascii="Calibri" w:eastAsia="Calibri" w:hAnsi="Calibri" w:cs="Calibri"/>
          <w:sz w:val="16"/>
          <w:szCs w:val="16"/>
        </w:rPr>
        <w:t>L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OY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z w:val="16"/>
          <w:szCs w:val="16"/>
        </w:rPr>
        <w:t xml:space="preserve">ID                                             </w:t>
      </w:r>
      <w:r w:rsidR="00074F6C">
        <w:rPr>
          <w:rFonts w:ascii="Calibri" w:eastAsia="Calibri" w:hAnsi="Calibri" w:cs="Calibri"/>
          <w:spacing w:val="27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4665C2B3" w14:textId="77777777" w:rsidR="000B10A2" w:rsidRDefault="00074F6C">
      <w:pPr>
        <w:spacing w:before="6" w:line="100" w:lineRule="exact"/>
        <w:rPr>
          <w:sz w:val="10"/>
          <w:szCs w:val="10"/>
        </w:rPr>
      </w:pPr>
      <w:r>
        <w:br w:type="column"/>
      </w:r>
    </w:p>
    <w:p w14:paraId="48EB2511" w14:textId="77777777" w:rsidR="000B10A2" w:rsidRDefault="000B10A2">
      <w:pPr>
        <w:spacing w:line="200" w:lineRule="exact"/>
      </w:pPr>
    </w:p>
    <w:p w14:paraId="7FF9E76C" w14:textId="77777777" w:rsidR="000B10A2" w:rsidRDefault="000B10A2">
      <w:pPr>
        <w:spacing w:line="200" w:lineRule="exact"/>
      </w:pPr>
    </w:p>
    <w:p w14:paraId="313009CE" w14:textId="77777777" w:rsidR="000B10A2" w:rsidRDefault="000B10A2">
      <w:pPr>
        <w:spacing w:line="200" w:lineRule="exact"/>
      </w:pPr>
    </w:p>
    <w:p w14:paraId="1AF4E926" w14:textId="77777777" w:rsidR="000B10A2" w:rsidRDefault="000B10A2">
      <w:pPr>
        <w:spacing w:line="200" w:lineRule="exact"/>
      </w:pPr>
    </w:p>
    <w:p w14:paraId="40A10AF4" w14:textId="77777777" w:rsidR="000B10A2" w:rsidRDefault="000B10A2">
      <w:pPr>
        <w:spacing w:line="200" w:lineRule="exact"/>
      </w:pPr>
    </w:p>
    <w:p w14:paraId="7D2E1CA9" w14:textId="77777777" w:rsidR="000B10A2" w:rsidRDefault="00000000">
      <w:pPr>
        <w:ind w:right="491" w:firstLine="264"/>
        <w:rPr>
          <w:rFonts w:ascii="Calibri" w:eastAsia="Calibri" w:hAnsi="Calibri" w:cs="Calibri"/>
          <w:sz w:val="16"/>
          <w:szCs w:val="16"/>
        </w:rPr>
        <w:sectPr w:rsidR="000B10A2">
          <w:type w:val="continuous"/>
          <w:pgSz w:w="12240" w:h="15840"/>
          <w:pgMar w:top="640" w:right="440" w:bottom="280" w:left="1040" w:header="720" w:footer="720" w:gutter="0"/>
          <w:cols w:num="2" w:space="720" w:equalWidth="0">
            <w:col w:w="6675" w:space="1616"/>
            <w:col w:w="2469"/>
          </w:cols>
        </w:sectPr>
      </w:pPr>
      <w:r>
        <w:pict w14:anchorId="7B3983FD">
          <v:group id="_x0000_s1993" style="position:absolute;left:0;text-align:left;margin-left:458.1pt;margin-top:33.45pt;width:114.35pt;height:127.45pt;z-index:-251667456;mso-position-horizontal-relative:page;mso-position-vertical-relative:page" coordorigin="9162,669" coordsize="2287,2549">
            <v:group id="_x0000_s1994" style="position:absolute;left:9172;top:679;width:2266;height:0" coordorigin="9172,679" coordsize="2266,0">
              <v:shape id="_x0000_s2001" style="position:absolute;left:9172;top:679;width:2266;height:0" coordorigin="9172,679" coordsize="2266,0" path="m9172,679r2266,e" filled="f" strokeweight=".58pt">
                <v:path arrowok="t"/>
              </v:shape>
              <v:group id="_x0000_s1995" style="position:absolute;left:9168;top:674;width:0;height:2537" coordorigin="9168,674" coordsize="0,2537">
                <v:shape id="_x0000_s2000" style="position:absolute;left:9168;top:674;width:0;height:2537" coordorigin="9168,674" coordsize="0,2537" path="m9168,674r,2538e" filled="f" strokeweight=".58pt">
                  <v:path arrowok="t"/>
                </v:shape>
                <v:group id="_x0000_s1996" style="position:absolute;left:9172;top:3207;width:2266;height:0" coordorigin="9172,3207" coordsize="2266,0">
                  <v:shape id="_x0000_s1999" style="position:absolute;left:9172;top:3207;width:2266;height:0" coordorigin="9172,3207" coordsize="2266,0" path="m9172,3207r2266,e" filled="f" strokeweight=".58pt">
                    <v:path arrowok="t"/>
                  </v:shape>
                  <v:group id="_x0000_s1997" style="position:absolute;left:11443;top:674;width:0;height:2537" coordorigin="11443,674" coordsize="0,2537">
                    <v:shape id="_x0000_s1998" style="position:absolute;left:11443;top:674;width:0;height:2537" coordorigin="11443,674" coordsize="0,2537" path="m11443,674r,2538e" filled="f" strokeweight=".20464mm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P</w:t>
      </w:r>
      <w:r w:rsidR="00074F6C">
        <w:rPr>
          <w:rFonts w:ascii="Calibri" w:eastAsia="Calibri" w:hAnsi="Calibri" w:cs="Calibri"/>
          <w:sz w:val="16"/>
          <w:szCs w:val="16"/>
        </w:rPr>
        <w:t>LE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A</w:t>
      </w:r>
      <w:r w:rsidR="00074F6C">
        <w:rPr>
          <w:rFonts w:ascii="Calibri" w:eastAsia="Calibri" w:hAnsi="Calibri" w:cs="Calibri"/>
          <w:sz w:val="16"/>
          <w:szCs w:val="16"/>
        </w:rPr>
        <w:t>SE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z w:val="16"/>
          <w:szCs w:val="16"/>
        </w:rPr>
        <w:t>AFF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I</w:t>
      </w:r>
      <w:r w:rsidR="00074F6C">
        <w:rPr>
          <w:rFonts w:ascii="Calibri" w:eastAsia="Calibri" w:hAnsi="Calibri" w:cs="Calibri"/>
          <w:sz w:val="16"/>
          <w:szCs w:val="16"/>
        </w:rPr>
        <w:t xml:space="preserve">X 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R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E</w:t>
      </w:r>
      <w:r w:rsidR="00074F6C">
        <w:rPr>
          <w:rFonts w:ascii="Calibri" w:eastAsia="Calibri" w:hAnsi="Calibri" w:cs="Calibri"/>
          <w:sz w:val="16"/>
          <w:szCs w:val="16"/>
        </w:rPr>
        <w:t>C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N</w:t>
      </w:r>
      <w:r w:rsidR="00074F6C">
        <w:rPr>
          <w:rFonts w:ascii="Calibri" w:eastAsia="Calibri" w:hAnsi="Calibri" w:cs="Calibri"/>
          <w:sz w:val="16"/>
          <w:szCs w:val="16"/>
        </w:rPr>
        <w:t xml:space="preserve">T 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P</w:t>
      </w:r>
      <w:r w:rsidR="00074F6C">
        <w:rPr>
          <w:rFonts w:ascii="Calibri" w:eastAsia="Calibri" w:hAnsi="Calibri" w:cs="Calibri"/>
          <w:sz w:val="16"/>
          <w:szCs w:val="16"/>
        </w:rPr>
        <w:t>A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S</w:t>
      </w:r>
      <w:r w:rsidR="00074F6C">
        <w:rPr>
          <w:rFonts w:ascii="Calibri" w:eastAsia="Calibri" w:hAnsi="Calibri" w:cs="Calibri"/>
          <w:sz w:val="16"/>
          <w:szCs w:val="16"/>
        </w:rPr>
        <w:t>S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P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OR</w:t>
      </w:r>
      <w:r w:rsidR="00074F6C">
        <w:rPr>
          <w:rFonts w:ascii="Calibri" w:eastAsia="Calibri" w:hAnsi="Calibri" w:cs="Calibri"/>
          <w:sz w:val="16"/>
          <w:szCs w:val="16"/>
        </w:rPr>
        <w:t>T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z w:val="16"/>
          <w:szCs w:val="16"/>
        </w:rPr>
        <w:t>SI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Z</w:t>
      </w:r>
      <w:r w:rsidR="00074F6C">
        <w:rPr>
          <w:rFonts w:ascii="Calibri" w:eastAsia="Calibri" w:hAnsi="Calibri" w:cs="Calibri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P</w:t>
      </w:r>
      <w:r w:rsidR="00074F6C">
        <w:rPr>
          <w:rFonts w:ascii="Calibri" w:eastAsia="Calibri" w:hAnsi="Calibri" w:cs="Calibri"/>
          <w:sz w:val="16"/>
          <w:szCs w:val="16"/>
        </w:rPr>
        <w:t>H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T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OGR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AP</w:t>
      </w:r>
      <w:r w:rsidR="00074F6C">
        <w:rPr>
          <w:rFonts w:ascii="Calibri" w:eastAsia="Calibri" w:hAnsi="Calibri" w:cs="Calibri"/>
          <w:sz w:val="16"/>
          <w:szCs w:val="16"/>
        </w:rPr>
        <w:t>H</w:t>
      </w:r>
    </w:p>
    <w:p w14:paraId="6D0E806B" w14:textId="77777777" w:rsidR="000B10A2" w:rsidRDefault="00000000">
      <w:pPr>
        <w:spacing w:before="9" w:line="180" w:lineRule="exact"/>
        <w:rPr>
          <w:sz w:val="18"/>
          <w:szCs w:val="18"/>
        </w:rPr>
      </w:pPr>
      <w:r>
        <w:pict w14:anchorId="68898335">
          <v:group id="_x0000_s1952" style="position:absolute;margin-left:23.6pt;margin-top:23.95pt;width:564.95pt;height:744.2pt;z-index:-251650048;mso-position-horizontal-relative:page;mso-position-vertical-relative:page" coordorigin="472,479" coordsize="11299,14884">
            <v:group id="_x0000_s1953" style="position:absolute;left:480;top:487;width:43;height:0" coordorigin="480,487" coordsize="43,0">
              <v:shape id="_x0000_s1992" style="position:absolute;left:480;top:487;width:43;height:0" coordorigin="480,487" coordsize="43,0" path="m480,487r43,e" filled="f" strokeweight=".82pt">
                <v:path arrowok="t"/>
              </v:shape>
              <v:group id="_x0000_s1954" style="position:absolute;left:494;top:509;width:14;height:0" coordorigin="494,509" coordsize="14,0">
                <v:shape id="_x0000_s1991" style="position:absolute;left:494;top:509;width:14;height:0" coordorigin="494,509" coordsize="14,0" path="m494,509r15,e" filled="f" strokecolor="white" strokeweight="1.54pt">
                  <v:path arrowok="t"/>
                </v:shape>
                <v:group id="_x0000_s1955" style="position:absolute;left:494;top:502;width:29;height:0" coordorigin="494,502" coordsize="29,0">
                  <v:shape id="_x0000_s1990" style="position:absolute;left:494;top:502;width:29;height:0" coordorigin="494,502" coordsize="29,0" path="m494,502r29,e" filled="f" strokecolor="white" strokeweight=".82pt">
                    <v:path arrowok="t"/>
                  </v:shape>
                  <v:group id="_x0000_s1956" style="position:absolute;left:523;top:487;width:11196;height:0" coordorigin="523,487" coordsize="11196,0">
                    <v:shape id="_x0000_s1989" style="position:absolute;left:523;top:487;width:11196;height:0" coordorigin="523,487" coordsize="11196,0" path="m523,487r11196,e" filled="f" strokeweight=".82pt">
                      <v:path arrowok="t"/>
                    </v:shape>
                    <v:group id="_x0000_s1957" style="position:absolute;left:523;top:516;width:11196;height:0" coordorigin="523,516" coordsize="11196,0">
                      <v:shape id="_x0000_s1988" style="position:absolute;left:523;top:516;width:11196;height:0" coordorigin="523,516" coordsize="11196,0" path="m523,516r11196,e" filled="f" strokeweight=".82pt">
                        <v:path arrowok="t"/>
                      </v:shape>
                      <v:group id="_x0000_s1958" style="position:absolute;left:11719;top:487;width:43;height:0" coordorigin="11719,487" coordsize="43,0">
                        <v:shape id="_x0000_s1987" style="position:absolute;left:11719;top:487;width:43;height:0" coordorigin="11719,487" coordsize="43,0" path="m11719,487r43,e" filled="f" strokeweight=".82pt">
                          <v:path arrowok="t"/>
                        </v:shape>
                        <v:group id="_x0000_s1959" style="position:absolute;left:11734;top:509;width:14;height:0" coordorigin="11734,509" coordsize="14,0">
                          <v:shape id="_x0000_s1986" style="position:absolute;left:11734;top:509;width:14;height:0" coordorigin="11734,509" coordsize="14,0" path="m11734,509r14,e" filled="f" strokecolor="white" strokeweight="1.54pt">
                            <v:path arrowok="t"/>
                          </v:shape>
                          <v:group id="_x0000_s1960" style="position:absolute;left:11719;top:502;width:29;height:0" coordorigin="11719,502" coordsize="29,0">
                            <v:shape id="_x0000_s1985" style="position:absolute;left:11719;top:502;width:29;height:0" coordorigin="11719,502" coordsize="29,0" path="m11719,502r29,e" filled="f" strokecolor="white" strokeweight=".82pt">
                              <v:path arrowok="t"/>
                            </v:shape>
                            <v:group id="_x0000_s1961" style="position:absolute;left:487;top:494;width:0;height:14854" coordorigin="487,494" coordsize="0,14854">
                              <v:shape id="_x0000_s1984" style="position:absolute;left:487;top:494;width:0;height:14854" coordorigin="487,494" coordsize="0,14854" path="m487,494r,14854e" filled="f" strokeweight=".82pt">
                                <v:path arrowok="t"/>
                              </v:shape>
                              <v:group id="_x0000_s1962" style="position:absolute;left:516;top:509;width:0;height:14825" coordorigin="516,509" coordsize="0,14825">
                                <v:shape id="_x0000_s1983" style="position:absolute;left:516;top:509;width:0;height:14825" coordorigin="516,509" coordsize="0,14825" path="m516,509r,14825e" filled="f" strokeweight=".82pt">
                                  <v:path arrowok="t"/>
                                </v:shape>
                                <v:group id="_x0000_s1963" style="position:absolute;left:11755;top:494;width:0;height:14854" coordorigin="11755,494" coordsize="0,14854">
                                  <v:shape id="_x0000_s1982" style="position:absolute;left:11755;top:494;width:0;height:14854" coordorigin="11755,494" coordsize="0,14854" path="m11755,494r,14854e" filled="f" strokeweight=".82pt">
                                    <v:path arrowok="t"/>
                                  </v:shape>
                                  <v:group id="_x0000_s1964" style="position:absolute;left:11726;top:509;width:0;height:14825" coordorigin="11726,509" coordsize="0,14825">
                                    <v:shape id="_x0000_s1981" style="position:absolute;left:11726;top:509;width:0;height:14825" coordorigin="11726,509" coordsize="0,14825" path="m11726,509r,14825e" filled="f" strokeweight=".82pt">
                                      <v:path arrowok="t"/>
                                    </v:shape>
                                    <v:group id="_x0000_s1965" style="position:absolute;left:480;top:15355;width:43;height:0" coordorigin="480,15355" coordsize="43,0">
                                      <v:shape id="_x0000_s1980" style="position:absolute;left:480;top:15355;width:43;height:0" coordorigin="480,15355" coordsize="43,0" path="m480,15355r43,e" filled="f" strokeweight=".82pt">
                                        <v:path arrowok="t"/>
                                      </v:shape>
                                      <v:group id="_x0000_s1966" style="position:absolute;left:494;top:15334;width:14;height:0" coordorigin="494,15334" coordsize="14,0">
                                        <v:shape id="_x0000_s1979" style="position:absolute;left:494;top:15334;width:14;height:0" coordorigin="494,15334" coordsize="14,0" path="m494,15334r15,e" filled="f" strokecolor="white" strokeweight="1.54pt">
                                          <v:path arrowok="t"/>
                                        </v:shape>
                                        <v:group id="_x0000_s1967" style="position:absolute;left:494;top:15341;width:29;height:0" coordorigin="494,15341" coordsize="29,0">
                                          <v:shape id="_x0000_s1978" style="position:absolute;left:494;top:15341;width:29;height:0" coordorigin="494,15341" coordsize="29,0" path="m494,15341r29,e" filled="f" strokecolor="white" strokeweight=".82pt">
                                            <v:path arrowok="t"/>
                                          </v:shape>
                                          <v:group id="_x0000_s1968" style="position:absolute;left:523;top:15355;width:11196;height:0" coordorigin="523,15355" coordsize="11196,0">
                                            <v:shape id="_x0000_s1977" style="position:absolute;left:523;top:15355;width:11196;height:0" coordorigin="523,15355" coordsize="11196,0" path="m523,15355r11196,e" filled="f" strokeweight=".82pt">
                                              <v:path arrowok="t"/>
                                            </v:shape>
                                            <v:group id="_x0000_s1969" style="position:absolute;left:523;top:15326;width:11196;height:0" coordorigin="523,15326" coordsize="11196,0">
                                              <v:shape id="_x0000_s1976" style="position:absolute;left:523;top:15326;width:11196;height:0" coordorigin="523,15326" coordsize="11196,0" path="m523,15326r11196,e" filled="f" strokeweight=".82pt">
                                                <v:path arrowok="t"/>
                                              </v:shape>
                                              <v:group id="_x0000_s1970" style="position:absolute;left:11719;top:15355;width:43;height:0" coordorigin="11719,15355" coordsize="43,0">
                                                <v:shape id="_x0000_s1975" style="position:absolute;left:11719;top:15355;width:43;height:0" coordorigin="11719,15355" coordsize="43,0" path="m11719,15355r43,e" filled="f" strokeweight=".82pt">
                                                  <v:path arrowok="t"/>
                                                </v:shape>
                                                <v:group id="_x0000_s1971" style="position:absolute;left:11734;top:15334;width:14;height:0" coordorigin="11734,15334" coordsize="14,0">
                                                  <v:shape id="_x0000_s1974" style="position:absolute;left:11734;top:15334;width:14;height:0" coordorigin="11734,15334" coordsize="14,0" path="m11734,15334r14,e" filled="f" strokecolor="white" strokeweight="1.54pt">
                                                    <v:path arrowok="t"/>
                                                  </v:shape>
                                                  <v:group id="_x0000_s1972" style="position:absolute;left:11719;top:15341;width:29;height:0" coordorigin="11719,15341" coordsize="29,0">
                                                    <v:shape id="_x0000_s1973" style="position:absolute;left:11719;top:15341;width:29;height:0" coordorigin="11719,15341" coordsize="29,0" path="m11719,15341r29,e" filled="f" strokecolor="white" strokeweight=".82pt">
                                                      <v:path arrowok="t"/>
                                                    </v:shape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</w:p>
    <w:p w14:paraId="606180FB" w14:textId="77777777" w:rsidR="000B10A2" w:rsidRDefault="00000000">
      <w:pPr>
        <w:spacing w:line="200" w:lineRule="exact"/>
      </w:pPr>
      <w:r>
        <w:pict w14:anchorId="7E7B83A8">
          <v:group id="_x0000_s2065" style="position:absolute;margin-left:272.55pt;margin-top:5.6pt;width:51.35pt;height:16.35pt;z-index:-251663360;mso-position-horizontal-relative:page" coordorigin="5451,1413" coordsize="1027,327">
            <v:group id="_x0000_s2066" style="position:absolute;left:5466;top:1424;width:238;height:0" coordorigin="5466,1424" coordsize="238,0">
              <v:shape id="_x0000_s2091" style="position:absolute;left:5466;top:1424;width:238;height:0" coordorigin="5466,1424" coordsize="238,0" path="m5466,1424r237,e" filled="f" strokeweight=".58pt">
                <v:path arrowok="t"/>
              </v:shape>
              <v:group id="_x0000_s2067" style="position:absolute;left:5723;top:1424;width:235;height:0" coordorigin="5723,1424" coordsize="235,0">
                <v:shape id="_x0000_s2090" style="position:absolute;left:5723;top:1424;width:235;height:0" coordorigin="5723,1424" coordsize="235,0" path="m5723,1424r235,e" filled="f" strokeweight=".58pt">
                  <v:path arrowok="t"/>
                </v:shape>
                <v:group id="_x0000_s2068" style="position:absolute;left:5977;top:1424;width:235;height:0" coordorigin="5977,1424" coordsize="235,0">
                  <v:shape id="_x0000_s2089" style="position:absolute;left:5977;top:1424;width:235;height:0" coordorigin="5977,1424" coordsize="235,0" path="m5977,1424r235,e" filled="f" strokeweight=".58pt">
                    <v:path arrowok="t"/>
                  </v:shape>
                  <v:group id="_x0000_s2069" style="position:absolute;left:6232;top:1424;width:235;height:0" coordorigin="6232,1424" coordsize="235,0">
                    <v:shape id="_x0000_s2088" style="position:absolute;left:6232;top:1424;width:235;height:0" coordorigin="6232,1424" coordsize="235,0" path="m6232,1424r235,e" filled="f" strokeweight=".58pt">
                      <v:path arrowok="t"/>
                    </v:shape>
                    <v:group id="_x0000_s2070" style="position:absolute;left:5457;top:1419;width:0;height:314" coordorigin="5457,1419" coordsize="0,314">
                      <v:shape id="_x0000_s2087" style="position:absolute;left:5457;top:1419;width:0;height:314" coordorigin="5457,1419" coordsize="0,314" path="m5457,1419r,314e" filled="f" strokeweight=".58pt">
                        <v:path arrowok="t"/>
                      </v:shape>
                      <v:group id="_x0000_s2071" style="position:absolute;left:5714;top:1419;width:0;height:314" coordorigin="5714,1419" coordsize="0,314">
                        <v:shape id="_x0000_s2086" style="position:absolute;left:5714;top:1419;width:0;height:314" coordorigin="5714,1419" coordsize="0,314" path="m5714,1419r,314e" filled="f" strokeweight=".58pt">
                          <v:path arrowok="t"/>
                        </v:shape>
                        <v:group id="_x0000_s2072" style="position:absolute;left:5968;top:1419;width:0;height:314" coordorigin="5968,1419" coordsize="0,314">
                          <v:shape id="_x0000_s2085" style="position:absolute;left:5968;top:1419;width:0;height:314" coordorigin="5968,1419" coordsize="0,314" path="m5968,1419r,314e" filled="f" strokeweight=".58pt">
                            <v:path arrowok="t"/>
                          </v:shape>
                          <v:group id="_x0000_s2073" style="position:absolute;left:6223;top:1419;width:0;height:315" coordorigin="6223,1419" coordsize="0,315">
                            <v:shape id="_x0000_s2084" style="position:absolute;left:6223;top:1419;width:0;height:315" coordorigin="6223,1419" coordsize="0,315" path="m6223,1419r,315e" filled="f" strokeweight=".21308mm">
                              <v:path arrowok="t"/>
                            </v:shape>
                            <v:group id="_x0000_s2074" style="position:absolute;left:6472;top:1419;width:0;height:314" coordorigin="6472,1419" coordsize="0,314">
                              <v:shape id="_x0000_s2083" style="position:absolute;left:6472;top:1419;width:0;height:314" coordorigin="6472,1419" coordsize="0,314" path="m6472,1419r,314e" filled="f" strokeweight=".58pt">
                                <v:path arrowok="t"/>
                              </v:shape>
                              <v:group id="_x0000_s2075" style="position:absolute;left:5466;top:1729;width:238;height:0" coordorigin="5466,1729" coordsize="238,0">
                                <v:shape id="_x0000_s2082" style="position:absolute;left:5466;top:1729;width:238;height:0" coordorigin="5466,1729" coordsize="238,0" path="m5466,1729r237,e" filled="f" strokeweight=".58pt">
                                  <v:path arrowok="t"/>
                                </v:shape>
                                <v:group id="_x0000_s2076" style="position:absolute;left:5723;top:1729;width:235;height:0" coordorigin="5723,1729" coordsize="235,0">
                                  <v:shape id="_x0000_s2081" style="position:absolute;left:5723;top:1729;width:235;height:0" coordorigin="5723,1729" coordsize="235,0" path="m5723,1729r235,e" filled="f" strokeweight=".58pt">
                                    <v:path arrowok="t"/>
                                  </v:shape>
                                  <v:group id="_x0000_s2077" style="position:absolute;left:5977;top:1729;width:235;height:0" coordorigin="5977,1729" coordsize="235,0">
                                    <v:shape id="_x0000_s2080" style="position:absolute;left:5977;top:1729;width:235;height:0" coordorigin="5977,1729" coordsize="235,0" path="m5977,1729r235,e" filled="f" strokeweight=".58pt">
                                      <v:path arrowok="t"/>
                                    </v:shape>
                                    <v:group id="_x0000_s2078" style="position:absolute;left:6232;top:1729;width:235;height:0" coordorigin="6232,1729" coordsize="235,0">
                                      <v:shape id="_x0000_s2079" style="position:absolute;left:6232;top:1729;width:235;height:0" coordorigin="6232,1729" coordsize="235,0" path="m6232,1729r235,e" filled="f" strokeweight=".58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14:paraId="179DFD9E" w14:textId="77777777" w:rsidR="000B10A2" w:rsidRDefault="00000000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6376CA73">
          <v:group id="_x0000_s1937" style="position:absolute;left:0;text-align:left;margin-left:196.1pt;margin-top:-4.25pt;width:25.75pt;height:16.3pt;z-index:-251665408;mso-position-horizontal-relative:page" coordorigin="3922,-85" coordsize="515,326">
            <v:group id="_x0000_s1938" style="position:absolute;left:3937;top:-74;width:235;height:0" coordorigin="3937,-74" coordsize="235,0">
              <v:shape id="_x0000_s1951" style="position:absolute;left:3937;top:-74;width:235;height:0" coordorigin="3937,-74" coordsize="235,0" path="m3937,-74r235,e" filled="f" strokeweight=".58pt">
                <v:path arrowok="t"/>
              </v:shape>
              <v:group id="_x0000_s1939" style="position:absolute;left:4191;top:-74;width:235;height:0" coordorigin="4191,-74" coordsize="235,0">
                <v:shape id="_x0000_s1950" style="position:absolute;left:4191;top:-74;width:235;height:0" coordorigin="4191,-74" coordsize="235,0" path="m4191,-74r236,e" filled="f" strokeweight=".58pt">
                  <v:path arrowok="t"/>
                </v:shape>
                <v:group id="_x0000_s1940" style="position:absolute;left:3928;top:-79;width:0;height:314" coordorigin="3928,-79" coordsize="0,314">
                  <v:shape id="_x0000_s1949" style="position:absolute;left:3928;top:-79;width:0;height:314" coordorigin="3928,-79" coordsize="0,314" path="m3928,-79r,315e" filled="f" strokeweight=".58pt">
                    <v:path arrowok="t"/>
                  </v:shape>
                  <v:group id="_x0000_s1941" style="position:absolute;left:4183;top:-79;width:0;height:314" coordorigin="4183,-79" coordsize="0,314">
                    <v:shape id="_x0000_s1948" style="position:absolute;left:4183;top:-79;width:0;height:314" coordorigin="4183,-79" coordsize="0,314" path="m4183,-79r,315e" filled="f" strokeweight=".58pt">
                      <v:path arrowok="t"/>
                    </v:shape>
                    <v:group id="_x0000_s1942" style="position:absolute;left:4431;top:-79;width:0;height:314" coordorigin="4431,-79" coordsize="0,314">
                      <v:shape id="_x0000_s1947" style="position:absolute;left:4431;top:-79;width:0;height:314" coordorigin="4431,-79" coordsize="0,314" path="m4431,-79r,315e" filled="f" strokeweight=".58pt">
                        <v:path arrowok="t"/>
                      </v:shape>
                      <v:group id="_x0000_s1943" style="position:absolute;left:3937;top:231;width:235;height:0" coordorigin="3937,231" coordsize="235,0">
                        <v:shape id="_x0000_s1946" style="position:absolute;left:3937;top:231;width:235;height:0" coordorigin="3937,231" coordsize="235,0" path="m3937,231r235,e" filled="f" strokeweight=".58pt">
                          <v:path arrowok="t"/>
                        </v:shape>
                        <v:group id="_x0000_s1944" style="position:absolute;left:4191;top:231;width:235;height:0" coordorigin="4191,231" coordsize="235,0">
                          <v:shape id="_x0000_s1945" style="position:absolute;left:4191;top:231;width:235;height:0" coordorigin="4191,231" coordsize="235,0" path="m4191,231r236,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 w14:anchorId="5F4198E2">
          <v:group id="_x0000_s1922" style="position:absolute;left:0;text-align:left;margin-left:234.4pt;margin-top:-4.25pt;width:25.75pt;height:16.3pt;z-index:-251664384;mso-position-horizontal-relative:page" coordorigin="4688,-85" coordsize="515,326">
            <v:group id="_x0000_s1923" style="position:absolute;left:4703;top:-74;width:235;height:0" coordorigin="4703,-74" coordsize="235,0">
              <v:shape id="_x0000_s1936" style="position:absolute;left:4703;top:-74;width:235;height:0" coordorigin="4703,-74" coordsize="235,0" path="m4703,-74r235,e" filled="f" strokeweight=".58pt">
                <v:path arrowok="t"/>
              </v:shape>
              <v:group id="_x0000_s1924" style="position:absolute;left:4957;top:-74;width:235;height:0" coordorigin="4957,-74" coordsize="235,0">
                <v:shape id="_x0000_s1935" style="position:absolute;left:4957;top:-74;width:235;height:0" coordorigin="4957,-74" coordsize="235,0" path="m4957,-74r235,e" filled="f" strokeweight=".58pt">
                  <v:path arrowok="t"/>
                </v:shape>
                <v:group id="_x0000_s1925" style="position:absolute;left:4693;top:-79;width:0;height:314" coordorigin="4693,-79" coordsize="0,314">
                  <v:shape id="_x0000_s1934" style="position:absolute;left:4693;top:-79;width:0;height:314" coordorigin="4693,-79" coordsize="0,314" path="m4693,-79r,315e" filled="f" strokeweight=".58pt">
                    <v:path arrowok="t"/>
                  </v:shape>
                  <v:group id="_x0000_s1926" style="position:absolute;left:4948;top:-79;width:0;height:314" coordorigin="4948,-79" coordsize="0,314">
                    <v:shape id="_x0000_s1933" style="position:absolute;left:4948;top:-79;width:0;height:314" coordorigin="4948,-79" coordsize="0,314" path="m4948,-79r,315e" filled="f" strokeweight=".58pt">
                      <v:path arrowok="t"/>
                    </v:shape>
                    <v:group id="_x0000_s1927" style="position:absolute;left:5197;top:-79;width:0;height:314" coordorigin="5197,-79" coordsize="0,314">
                      <v:shape id="_x0000_s1932" style="position:absolute;left:5197;top:-79;width:0;height:314" coordorigin="5197,-79" coordsize="0,314" path="m5197,-79r,315e" filled="f" strokeweight=".58pt">
                        <v:path arrowok="t"/>
                      </v:shape>
                      <v:group id="_x0000_s1928" style="position:absolute;left:4703;top:231;width:235;height:0" coordorigin="4703,231" coordsize="235,0">
                        <v:shape id="_x0000_s1931" style="position:absolute;left:4703;top:231;width:235;height:0" coordorigin="4703,231" coordsize="235,0" path="m4703,231r235,e" filled="f" strokeweight=".58pt">
                          <v:path arrowok="t"/>
                        </v:shape>
                        <v:group id="_x0000_s1929" style="position:absolute;left:4957;top:231;width:235;height:0" coordorigin="4957,231" coordsize="235,0">
                          <v:shape id="_x0000_s1930" style="position:absolute;left:4957;top:231;width:235;height:0" coordorigin="4957,231" coordsize="235,0" path="m4957,231r235,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D</w:t>
      </w:r>
      <w:r w:rsidR="00074F6C">
        <w:rPr>
          <w:rFonts w:ascii="Calibri" w:eastAsia="Calibri" w:hAnsi="Calibri" w:cs="Calibri"/>
          <w:sz w:val="16"/>
          <w:szCs w:val="16"/>
        </w:rPr>
        <w:t>A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T</w:t>
      </w:r>
      <w:r w:rsidR="00074F6C">
        <w:rPr>
          <w:rFonts w:ascii="Calibri" w:eastAsia="Calibri" w:hAnsi="Calibri" w:cs="Calibri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pacing w:val="-4"/>
          <w:sz w:val="16"/>
          <w:szCs w:val="16"/>
        </w:rPr>
        <w:t>O</w:t>
      </w:r>
      <w:r w:rsidR="00074F6C">
        <w:rPr>
          <w:rFonts w:ascii="Calibri" w:eastAsia="Calibri" w:hAnsi="Calibri" w:cs="Calibri"/>
          <w:sz w:val="16"/>
          <w:szCs w:val="16"/>
        </w:rPr>
        <w:t>F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285761">
        <w:rPr>
          <w:rFonts w:ascii="Calibri" w:eastAsia="Calibri" w:hAnsi="Calibri" w:cs="Calibri"/>
          <w:sz w:val="16"/>
          <w:szCs w:val="16"/>
        </w:rPr>
        <w:t xml:space="preserve">BIRTH              </w:t>
      </w:r>
      <w:r w:rsidR="00074F6C">
        <w:rPr>
          <w:rFonts w:ascii="Calibri" w:eastAsia="Calibri" w:hAnsi="Calibri" w:cs="Calibri"/>
          <w:sz w:val="16"/>
          <w:szCs w:val="16"/>
        </w:rPr>
        <w:t xml:space="preserve">                             </w:t>
      </w:r>
      <w:r w:rsidR="00074F6C"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23176779" w14:textId="77777777" w:rsidR="000B10A2" w:rsidRDefault="000B10A2">
      <w:pPr>
        <w:spacing w:before="8" w:line="120" w:lineRule="exact"/>
        <w:rPr>
          <w:sz w:val="13"/>
          <w:szCs w:val="13"/>
        </w:rPr>
      </w:pPr>
    </w:p>
    <w:p w14:paraId="53E954F6" w14:textId="77777777" w:rsidR="0068076C" w:rsidRDefault="0068076C">
      <w:pPr>
        <w:spacing w:before="8" w:line="120" w:lineRule="exact"/>
        <w:rPr>
          <w:sz w:val="13"/>
          <w:szCs w:val="13"/>
        </w:rPr>
      </w:pPr>
    </w:p>
    <w:p w14:paraId="396D5090" w14:textId="77777777" w:rsidR="0068076C" w:rsidRDefault="00000000">
      <w:pPr>
        <w:spacing w:before="8" w:line="120" w:lineRule="exact"/>
        <w:rPr>
          <w:sz w:val="13"/>
          <w:szCs w:val="13"/>
        </w:rPr>
      </w:pPr>
      <w:r>
        <w:rPr>
          <w:noProof/>
        </w:rPr>
        <w:pict w14:anchorId="729300A6">
          <v:group id="_x0000_s2257" style="position:absolute;margin-left:272.55pt;margin-top:1.65pt;width:51.35pt;height:16.35pt;z-index:-251639808;mso-position-horizontal-relative:page" coordorigin="5451,1413" coordsize="1027,327">
            <v:group id="_x0000_s2258" style="position:absolute;left:5466;top:1424;width:238;height:0" coordorigin="5466,1424" coordsize="238,0">
              <v:shape id="_x0000_s2259" style="position:absolute;left:5466;top:1424;width:238;height:0" coordorigin="5466,1424" coordsize="238,0" path="m5466,1424r237,e" filled="f" strokeweight=".58pt">
                <v:path arrowok="t"/>
              </v:shape>
              <v:group id="_x0000_s2260" style="position:absolute;left:5723;top:1424;width:235;height:0" coordorigin="5723,1424" coordsize="235,0">
                <v:shape id="_x0000_s2261" style="position:absolute;left:5723;top:1424;width:235;height:0" coordorigin="5723,1424" coordsize="235,0" path="m5723,1424r235,e" filled="f" strokeweight=".58pt">
                  <v:path arrowok="t"/>
                </v:shape>
                <v:group id="_x0000_s2262" style="position:absolute;left:5977;top:1424;width:235;height:0" coordorigin="5977,1424" coordsize="235,0">
                  <v:shape id="_x0000_s2263" style="position:absolute;left:5977;top:1424;width:235;height:0" coordorigin="5977,1424" coordsize="235,0" path="m5977,1424r235,e" filled="f" strokeweight=".58pt">
                    <v:path arrowok="t"/>
                  </v:shape>
                  <v:group id="_x0000_s2264" style="position:absolute;left:6232;top:1424;width:235;height:0" coordorigin="6232,1424" coordsize="235,0">
                    <v:shape id="_x0000_s2265" style="position:absolute;left:6232;top:1424;width:235;height:0" coordorigin="6232,1424" coordsize="235,0" path="m6232,1424r235,e" filled="f" strokeweight=".58pt">
                      <v:path arrowok="t"/>
                    </v:shape>
                    <v:group id="_x0000_s2266" style="position:absolute;left:5457;top:1419;width:0;height:314" coordorigin="5457,1419" coordsize="0,314">
                      <v:shape id="_x0000_s2267" style="position:absolute;left:5457;top:1419;width:0;height:314" coordorigin="5457,1419" coordsize="0,314" path="m5457,1419r,314e" filled="f" strokeweight=".58pt">
                        <v:path arrowok="t"/>
                      </v:shape>
                      <v:group id="_x0000_s2268" style="position:absolute;left:5714;top:1419;width:0;height:314" coordorigin="5714,1419" coordsize="0,314">
                        <v:shape id="_x0000_s2269" style="position:absolute;left:5714;top:1419;width:0;height:314" coordorigin="5714,1419" coordsize="0,314" path="m5714,1419r,314e" filled="f" strokeweight=".58pt">
                          <v:path arrowok="t"/>
                        </v:shape>
                        <v:group id="_x0000_s2270" style="position:absolute;left:5968;top:1419;width:0;height:314" coordorigin="5968,1419" coordsize="0,314">
                          <v:shape id="_x0000_s2271" style="position:absolute;left:5968;top:1419;width:0;height:314" coordorigin="5968,1419" coordsize="0,314" path="m5968,1419r,314e" filled="f" strokeweight=".58pt">
                            <v:path arrowok="t"/>
                          </v:shape>
                          <v:group id="_x0000_s2272" style="position:absolute;left:6223;top:1419;width:0;height:315" coordorigin="6223,1419" coordsize="0,315">
                            <v:shape id="_x0000_s2273" style="position:absolute;left:6223;top:1419;width:0;height:315" coordorigin="6223,1419" coordsize="0,315" path="m6223,1419r,315e" filled="f" strokeweight=".21308mm">
                              <v:path arrowok="t"/>
                            </v:shape>
                            <v:group id="_x0000_s2274" style="position:absolute;left:6472;top:1419;width:0;height:314" coordorigin="6472,1419" coordsize="0,314">
                              <v:shape id="_x0000_s2275" style="position:absolute;left:6472;top:1419;width:0;height:314" coordorigin="6472,1419" coordsize="0,314" path="m6472,1419r,314e" filled="f" strokeweight=".58pt">
                                <v:path arrowok="t"/>
                              </v:shape>
                              <v:group id="_x0000_s2276" style="position:absolute;left:5466;top:1729;width:238;height:0" coordorigin="5466,1729" coordsize="238,0">
                                <v:shape id="_x0000_s2277" style="position:absolute;left:5466;top:1729;width:238;height:0" coordorigin="5466,1729" coordsize="238,0" path="m5466,1729r237,e" filled="f" strokeweight=".58pt">
                                  <v:path arrowok="t"/>
                                </v:shape>
                                <v:group id="_x0000_s2278" style="position:absolute;left:5723;top:1729;width:235;height:0" coordorigin="5723,1729" coordsize="235,0">
                                  <v:shape id="_x0000_s2279" style="position:absolute;left:5723;top:1729;width:235;height:0" coordorigin="5723,1729" coordsize="235,0" path="m5723,1729r235,e" filled="f" strokeweight=".58pt">
                                    <v:path arrowok="t"/>
                                  </v:shape>
                                  <v:group id="_x0000_s2280" style="position:absolute;left:5977;top:1729;width:235;height:0" coordorigin="5977,1729" coordsize="235,0">
                                    <v:shape id="_x0000_s2281" style="position:absolute;left:5977;top:1729;width:235;height:0" coordorigin="5977,1729" coordsize="235,0" path="m5977,1729r235,e" filled="f" strokeweight=".58pt">
                                      <v:path arrowok="t"/>
                                    </v:shape>
                                    <v:group id="_x0000_s2282" style="position:absolute;left:6232;top:1729;width:235;height:0" coordorigin="6232,1729" coordsize="235,0">
                                      <v:shape id="_x0000_s2283" style="position:absolute;left:6232;top:1729;width:235;height:0" coordorigin="6232,1729" coordsize="235,0" path="m6232,1729r235,e" filled="f" strokeweight=".58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14:paraId="31B86D12" w14:textId="77777777" w:rsidR="0068076C" w:rsidRDefault="00000000" w:rsidP="0068076C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0C8CC563">
          <v:group id="_x0000_s2227" style="position:absolute;left:0;text-align:left;margin-left:196.1pt;margin-top:-4.25pt;width:25.75pt;height:16.3pt;z-index:-251641856;mso-position-horizontal-relative:page" coordorigin="3922,-85" coordsize="515,326">
            <v:group id="_x0000_s2228" style="position:absolute;left:3937;top:-74;width:235;height:0" coordorigin="3937,-74" coordsize="235,0">
              <v:shape id="_x0000_s2229" style="position:absolute;left:3937;top:-74;width:235;height:0" coordorigin="3937,-74" coordsize="235,0" path="m3937,-74r235,e" filled="f" strokeweight=".58pt">
                <v:path arrowok="t"/>
              </v:shape>
              <v:group id="_x0000_s2230" style="position:absolute;left:4191;top:-74;width:235;height:0" coordorigin="4191,-74" coordsize="235,0">
                <v:shape id="_x0000_s2231" style="position:absolute;left:4191;top:-74;width:235;height:0" coordorigin="4191,-74" coordsize="235,0" path="m4191,-74r236,e" filled="f" strokeweight=".58pt">
                  <v:path arrowok="t"/>
                </v:shape>
                <v:group id="_x0000_s2232" style="position:absolute;left:3928;top:-79;width:0;height:314" coordorigin="3928,-79" coordsize="0,314">
                  <v:shape id="_x0000_s2233" style="position:absolute;left:3928;top:-79;width:0;height:314" coordorigin="3928,-79" coordsize="0,314" path="m3928,-79r,315e" filled="f" strokeweight=".58pt">
                    <v:path arrowok="t"/>
                  </v:shape>
                  <v:group id="_x0000_s2234" style="position:absolute;left:4183;top:-79;width:0;height:314" coordorigin="4183,-79" coordsize="0,314">
                    <v:shape id="_x0000_s2235" style="position:absolute;left:4183;top:-79;width:0;height:314" coordorigin="4183,-79" coordsize="0,314" path="m4183,-79r,315e" filled="f" strokeweight=".58pt">
                      <v:path arrowok="t"/>
                    </v:shape>
                    <v:group id="_x0000_s2236" style="position:absolute;left:4431;top:-79;width:0;height:314" coordorigin="4431,-79" coordsize="0,314">
                      <v:shape id="_x0000_s2237" style="position:absolute;left:4431;top:-79;width:0;height:314" coordorigin="4431,-79" coordsize="0,314" path="m4431,-79r,315e" filled="f" strokeweight=".58pt">
                        <v:path arrowok="t"/>
                      </v:shape>
                      <v:group id="_x0000_s2238" style="position:absolute;left:3937;top:231;width:235;height:0" coordorigin="3937,231" coordsize="235,0">
                        <v:shape id="_x0000_s2239" style="position:absolute;left:3937;top:231;width:235;height:0" coordorigin="3937,231" coordsize="235,0" path="m3937,231r235,e" filled="f" strokeweight=".58pt">
                          <v:path arrowok="t"/>
                        </v:shape>
                        <v:group id="_x0000_s2240" style="position:absolute;left:4191;top:231;width:235;height:0" coordorigin="4191,231" coordsize="235,0">
                          <v:shape id="_x0000_s2241" style="position:absolute;left:4191;top:231;width:235;height:0" coordorigin="4191,231" coordsize="235,0" path="m4191,231r236,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 w14:anchorId="0F7D1BCB">
          <v:group id="_x0000_s2242" style="position:absolute;left:0;text-align:left;margin-left:234.4pt;margin-top:-4.25pt;width:25.75pt;height:16.3pt;z-index:-251640832;mso-position-horizontal-relative:page" coordorigin="4688,-85" coordsize="515,326">
            <v:group id="_x0000_s2243" style="position:absolute;left:4703;top:-74;width:235;height:0" coordorigin="4703,-74" coordsize="235,0">
              <v:shape id="_x0000_s2244" style="position:absolute;left:4703;top:-74;width:235;height:0" coordorigin="4703,-74" coordsize="235,0" path="m4703,-74r235,e" filled="f" strokeweight=".58pt">
                <v:path arrowok="t"/>
              </v:shape>
              <v:group id="_x0000_s2245" style="position:absolute;left:4957;top:-74;width:235;height:0" coordorigin="4957,-74" coordsize="235,0">
                <v:shape id="_x0000_s2246" style="position:absolute;left:4957;top:-74;width:235;height:0" coordorigin="4957,-74" coordsize="235,0" path="m4957,-74r235,e" filled="f" strokeweight=".58pt">
                  <v:path arrowok="t"/>
                </v:shape>
                <v:group id="_x0000_s2247" style="position:absolute;left:4693;top:-79;width:0;height:314" coordorigin="4693,-79" coordsize="0,314">
                  <v:shape id="_x0000_s2248" style="position:absolute;left:4693;top:-79;width:0;height:314" coordorigin="4693,-79" coordsize="0,314" path="m4693,-79r,315e" filled="f" strokeweight=".58pt">
                    <v:path arrowok="t"/>
                  </v:shape>
                  <v:group id="_x0000_s2249" style="position:absolute;left:4948;top:-79;width:0;height:314" coordorigin="4948,-79" coordsize="0,314">
                    <v:shape id="_x0000_s2250" style="position:absolute;left:4948;top:-79;width:0;height:314" coordorigin="4948,-79" coordsize="0,314" path="m4948,-79r,315e" filled="f" strokeweight=".58pt">
                      <v:path arrowok="t"/>
                    </v:shape>
                    <v:group id="_x0000_s2251" style="position:absolute;left:5197;top:-79;width:0;height:314" coordorigin="5197,-79" coordsize="0,314">
                      <v:shape id="_x0000_s2252" style="position:absolute;left:5197;top:-79;width:0;height:314" coordorigin="5197,-79" coordsize="0,314" path="m5197,-79r,315e" filled="f" strokeweight=".58pt">
                        <v:path arrowok="t"/>
                      </v:shape>
                      <v:group id="_x0000_s2253" style="position:absolute;left:4703;top:231;width:235;height:0" coordorigin="4703,231" coordsize="235,0">
                        <v:shape id="_x0000_s2254" style="position:absolute;left:4703;top:231;width:235;height:0" coordorigin="4703,231" coordsize="235,0" path="m4703,231r235,e" filled="f" strokeweight=".58pt">
                          <v:path arrowok="t"/>
                        </v:shape>
                        <v:group id="_x0000_s2255" style="position:absolute;left:4957;top:231;width:235;height:0" coordorigin="4957,231" coordsize="235,0">
                          <v:shape id="_x0000_s2256" style="position:absolute;left:4957;top:231;width:235;height:0" coordorigin="4957,231" coordsize="235,0" path="m4957,231r235,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8076C">
        <w:rPr>
          <w:rFonts w:ascii="Calibri" w:eastAsia="Calibri" w:hAnsi="Calibri" w:cs="Calibri"/>
          <w:spacing w:val="-1"/>
          <w:sz w:val="16"/>
          <w:szCs w:val="16"/>
        </w:rPr>
        <w:t>D</w:t>
      </w:r>
      <w:r w:rsidR="0068076C">
        <w:rPr>
          <w:rFonts w:ascii="Calibri" w:eastAsia="Calibri" w:hAnsi="Calibri" w:cs="Calibri"/>
          <w:sz w:val="16"/>
          <w:szCs w:val="16"/>
        </w:rPr>
        <w:t>A</w:t>
      </w:r>
      <w:r w:rsidR="0068076C">
        <w:rPr>
          <w:rFonts w:ascii="Calibri" w:eastAsia="Calibri" w:hAnsi="Calibri" w:cs="Calibri"/>
          <w:spacing w:val="1"/>
          <w:sz w:val="16"/>
          <w:szCs w:val="16"/>
        </w:rPr>
        <w:t>T</w:t>
      </w:r>
      <w:r w:rsidR="0068076C">
        <w:rPr>
          <w:rFonts w:ascii="Calibri" w:eastAsia="Calibri" w:hAnsi="Calibri" w:cs="Calibri"/>
          <w:sz w:val="16"/>
          <w:szCs w:val="16"/>
        </w:rPr>
        <w:t>E</w:t>
      </w:r>
      <w:r w:rsidR="006807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68076C">
        <w:rPr>
          <w:rFonts w:ascii="Calibri" w:eastAsia="Calibri" w:hAnsi="Calibri" w:cs="Calibri"/>
          <w:spacing w:val="-4"/>
          <w:sz w:val="16"/>
          <w:szCs w:val="16"/>
        </w:rPr>
        <w:t>O</w:t>
      </w:r>
      <w:r w:rsidR="0068076C">
        <w:rPr>
          <w:rFonts w:ascii="Calibri" w:eastAsia="Calibri" w:hAnsi="Calibri" w:cs="Calibri"/>
          <w:sz w:val="16"/>
          <w:szCs w:val="16"/>
        </w:rPr>
        <w:t>F</w:t>
      </w:r>
      <w:r w:rsidR="006807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68076C">
        <w:rPr>
          <w:rFonts w:ascii="Calibri" w:eastAsia="Calibri" w:hAnsi="Calibri" w:cs="Calibri"/>
          <w:sz w:val="16"/>
          <w:szCs w:val="16"/>
        </w:rPr>
        <w:t xml:space="preserve">JOINING                                       </w:t>
      </w:r>
      <w:r w:rsidR="0068076C">
        <w:rPr>
          <w:rFonts w:ascii="Calibri" w:eastAsia="Calibri" w:hAnsi="Calibri" w:cs="Calibri"/>
          <w:spacing w:val="18"/>
          <w:sz w:val="16"/>
          <w:szCs w:val="16"/>
        </w:rPr>
        <w:t xml:space="preserve"> </w:t>
      </w:r>
      <w:r w:rsidR="0068076C">
        <w:rPr>
          <w:rFonts w:ascii="Calibri" w:eastAsia="Calibri" w:hAnsi="Calibri" w:cs="Calibri"/>
          <w:b/>
          <w:sz w:val="16"/>
          <w:szCs w:val="16"/>
        </w:rPr>
        <w:t>:</w:t>
      </w:r>
    </w:p>
    <w:p w14:paraId="0B3D0D54" w14:textId="77777777" w:rsidR="0068076C" w:rsidRDefault="0068076C">
      <w:pPr>
        <w:spacing w:before="8" w:line="120" w:lineRule="exact"/>
        <w:rPr>
          <w:sz w:val="13"/>
          <w:szCs w:val="13"/>
        </w:rPr>
      </w:pPr>
    </w:p>
    <w:p w14:paraId="4035156D" w14:textId="77777777" w:rsidR="000B10A2" w:rsidRDefault="000B10A2">
      <w:pPr>
        <w:spacing w:line="200" w:lineRule="exact"/>
      </w:pPr>
    </w:p>
    <w:p w14:paraId="4F83BC21" w14:textId="77777777" w:rsidR="000B10A2" w:rsidRDefault="000B10A2">
      <w:pPr>
        <w:spacing w:line="200" w:lineRule="exact"/>
      </w:pPr>
    </w:p>
    <w:p w14:paraId="0BD52D69" w14:textId="77777777" w:rsidR="000B10A2" w:rsidRDefault="00000000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4D9FF065">
          <v:group id="_x0000_s1793" style="position:absolute;left:0;text-align:left;margin-left:196.1pt;margin-top:-4.4pt;width:279.25pt;height:16.35pt;z-index:-251662336;mso-position-horizontal-relative:page" coordorigin="3922,-88" coordsize="5585,327">
            <v:group id="_x0000_s1794" style="position:absolute;left:3937;top:-76;width:235;height:0" coordorigin="3937,-76" coordsize="235,0">
              <v:shape id="_x0000_s1921" style="position:absolute;left:3937;top:-76;width:235;height:0" coordorigin="3937,-76" coordsize="235,0" path="m3937,-76r235,e" filled="f" strokeweight=".58pt">
                <v:path arrowok="t"/>
              </v:shape>
              <v:group id="_x0000_s1795" style="position:absolute;left:4191;top:-76;width:235;height:0" coordorigin="4191,-76" coordsize="235,0">
                <v:shape id="_x0000_s1920" style="position:absolute;left:4191;top:-76;width:235;height:0" coordorigin="4191,-76" coordsize="235,0" path="m4191,-76r236,e" filled="f" strokeweight=".58pt">
                  <v:path arrowok="t"/>
                </v:shape>
                <v:group id="_x0000_s1796" style="position:absolute;left:4446;top:-76;width:238;height:0" coordorigin="4446,-76" coordsize="238,0">
                  <v:shape id="_x0000_s1919" style="position:absolute;left:4446;top:-76;width:238;height:0" coordorigin="4446,-76" coordsize="238,0" path="m4446,-76r237,e" filled="f" strokeweight=".58pt">
                    <v:path arrowok="t"/>
                  </v:shape>
                  <v:group id="_x0000_s1797" style="position:absolute;left:4703;top:-76;width:235;height:0" coordorigin="4703,-76" coordsize="235,0">
                    <v:shape id="_x0000_s1918" style="position:absolute;left:4703;top:-76;width:235;height:0" coordorigin="4703,-76" coordsize="235,0" path="m4703,-76r235,e" filled="f" strokeweight=".58pt">
                      <v:path arrowok="t"/>
                    </v:shape>
                    <v:group id="_x0000_s1798" style="position:absolute;left:4957;top:-76;width:235;height:0" coordorigin="4957,-76" coordsize="235,0">
                      <v:shape id="_x0000_s1917" style="position:absolute;left:4957;top:-76;width:235;height:0" coordorigin="4957,-76" coordsize="235,0" path="m4957,-76r235,e" filled="f" strokeweight=".58pt">
                        <v:path arrowok="t"/>
                      </v:shape>
                      <v:group id="_x0000_s1799" style="position:absolute;left:5211;top:-76;width:235;height:0" coordorigin="5211,-76" coordsize="235,0">
                        <v:shape id="_x0000_s1916" style="position:absolute;left:5211;top:-76;width:235;height:0" coordorigin="5211,-76" coordsize="235,0" path="m5211,-76r236,e" filled="f" strokeweight=".58pt">
                          <v:path arrowok="t"/>
                        </v:shape>
                        <v:group id="_x0000_s1800" style="position:absolute;left:5466;top:-76;width:238;height:0" coordorigin="5466,-76" coordsize="238,0">
                          <v:shape id="_x0000_s1915" style="position:absolute;left:5466;top:-76;width:238;height:0" coordorigin="5466,-76" coordsize="238,0" path="m5466,-76r237,e" filled="f" strokeweight=".58pt">
                            <v:path arrowok="t"/>
                          </v:shape>
                          <v:group id="_x0000_s1801" style="position:absolute;left:5723;top:-76;width:235;height:0" coordorigin="5723,-76" coordsize="235,0">
                            <v:shape id="_x0000_s1914" style="position:absolute;left:5723;top:-76;width:235;height:0" coordorigin="5723,-76" coordsize="235,0" path="m5723,-76r235,e" filled="f" strokeweight=".58pt">
                              <v:path arrowok="t"/>
                            </v:shape>
                            <v:group id="_x0000_s1802" style="position:absolute;left:5977;top:-76;width:235;height:0" coordorigin="5977,-76" coordsize="235,0">
                              <v:shape id="_x0000_s1913" style="position:absolute;left:5977;top:-76;width:235;height:0" coordorigin="5977,-76" coordsize="235,0" path="m5977,-76r235,e" filled="f" strokeweight=".58pt">
                                <v:path arrowok="t"/>
                              </v:shape>
                              <v:group id="_x0000_s1803" style="position:absolute;left:6232;top:-76;width:235;height:0" coordorigin="6232,-76" coordsize="235,0">
                                <v:shape id="_x0000_s1912" style="position:absolute;left:6232;top:-76;width:235;height:0" coordorigin="6232,-76" coordsize="235,0" path="m6232,-76r235,e" filled="f" strokeweight=".58pt">
                                  <v:path arrowok="t"/>
                                </v:shape>
                                <v:group id="_x0000_s1804" style="position:absolute;left:6486;top:-76;width:238;height:0" coordorigin="6486,-76" coordsize="238,0">
                                  <v:shape id="_x0000_s1911" style="position:absolute;left:6486;top:-76;width:238;height:0" coordorigin="6486,-76" coordsize="238,0" path="m6486,-76r238,e" filled="f" strokeweight=".58pt">
                                    <v:path arrowok="t"/>
                                  </v:shape>
                                  <v:group id="_x0000_s1805" style="position:absolute;left:6743;top:-76;width:235;height:0" coordorigin="6743,-76" coordsize="235,0">
                                    <v:shape id="_x0000_s1910" style="position:absolute;left:6743;top:-76;width:235;height:0" coordorigin="6743,-76" coordsize="235,0" path="m6743,-76r235,e" filled="f" strokeweight=".58pt">
                                      <v:path arrowok="t"/>
                                    </v:shape>
                                    <v:group id="_x0000_s1806" style="position:absolute;left:6997;top:-76;width:235;height:0" coordorigin="6997,-76" coordsize="235,0">
                                      <v:shape id="_x0000_s1909" style="position:absolute;left:6997;top:-76;width:235;height:0" coordorigin="6997,-76" coordsize="235,0" path="m6997,-76r236,e" filled="f" strokeweight=".58pt">
                                        <v:path arrowok="t"/>
                                      </v:shape>
                                      <v:group id="_x0000_s1807" style="position:absolute;left:7252;top:-76;width:235;height:0" coordorigin="7252,-76" coordsize="235,0">
                                        <v:shape id="_x0000_s1908" style="position:absolute;left:7252;top:-76;width:235;height:0" coordorigin="7252,-76" coordsize="235,0" path="m7252,-76r235,e" filled="f" strokeweight=".58pt">
                                          <v:path arrowok="t"/>
                                        </v:shape>
                                        <v:group id="_x0000_s1808" style="position:absolute;left:7506;top:-76;width:238;height:0" coordorigin="7506,-76" coordsize="238,0">
                                          <v:shape id="_x0000_s1907" style="position:absolute;left:7506;top:-76;width:238;height:0" coordorigin="7506,-76" coordsize="238,0" path="m7506,-76r238,e" filled="f" strokeweight=".58pt">
                                            <v:path arrowok="t"/>
                                          </v:shape>
                                          <v:group id="_x0000_s1809" style="position:absolute;left:7763;top:-76;width:235;height:0" coordorigin="7763,-76" coordsize="235,0">
                                            <v:shape id="_x0000_s1906" style="position:absolute;left:7763;top:-76;width:235;height:0" coordorigin="7763,-76" coordsize="235,0" path="m7763,-76r235,e" filled="f" strokeweight=".58pt">
                                              <v:path arrowok="t"/>
                                            </v:shape>
                                            <v:group id="_x0000_s1810" style="position:absolute;left:8017;top:-76;width:235;height:0" coordorigin="8017,-76" coordsize="235,0">
                                              <v:shape id="_x0000_s1905" style="position:absolute;left:8017;top:-76;width:235;height:0" coordorigin="8017,-76" coordsize="235,0" path="m8017,-76r236,e" filled="f" strokeweight=".58pt">
                                                <v:path arrowok="t"/>
                                              </v:shape>
                                              <v:group id="_x0000_s1811" style="position:absolute;left:8272;top:-76;width:240;height:0" coordorigin="8272,-76" coordsize="240,0">
                                                <v:shape id="_x0000_s1904" style="position:absolute;left:8272;top:-76;width:240;height:0" coordorigin="8272,-76" coordsize="240,0" path="m8272,-76r240,e" filled="f" strokeweight=".58pt">
                                                  <v:path arrowok="t"/>
                                                </v:shape>
                                                <v:group id="_x0000_s1812" style="position:absolute;left:8531;top:-76;width:238;height:0" coordorigin="8531,-76" coordsize="238,0">
                                                  <v:shape id="_x0000_s1903" style="position:absolute;left:8531;top:-76;width:238;height:0" coordorigin="8531,-76" coordsize="238,0" path="m8531,-76r238,e" filled="f" strokeweight=".58pt">
                                                    <v:path arrowok="t"/>
                                                  </v:shape>
                                                  <v:group id="_x0000_s1813" style="position:absolute;left:8788;top:-76;width:346;height:0" coordorigin="8788,-76" coordsize="346,0">
                                                    <v:shape id="_x0000_s1902" style="position:absolute;left:8788;top:-76;width:346;height:0" coordorigin="8788,-76" coordsize="346,0" path="m8788,-76r346,e" filled="f" strokeweight=".58pt">
                                                      <v:path arrowok="t"/>
                                                    </v:shape>
                                                    <v:group id="_x0000_s1814" style="position:absolute;left:9153;top:-76;width:343;height:0" coordorigin="9153,-76" coordsize="343,0">
                                                      <v:shape id="_x0000_s1901" style="position:absolute;left:9153;top:-76;width:343;height:0" coordorigin="9153,-76" coordsize="343,0" path="m9153,-76r343,e" filled="f" strokeweight=".58pt">
                                                        <v:path arrowok="t"/>
                                                      </v:shape>
                                                      <v:group id="_x0000_s1815" style="position:absolute;left:3928;top:-81;width:0;height:314" coordorigin="3928,-81" coordsize="0,314">
                                                        <v:shape id="_x0000_s1900" style="position:absolute;left:3928;top:-81;width:0;height:314" coordorigin="3928,-81" coordsize="0,314" path="m3928,-81r,314e" filled="f" strokeweight=".58pt">
                                                          <v:path arrowok="t"/>
                                                        </v:shape>
                                                        <v:group id="_x0000_s1816" style="position:absolute;left:4183;top:-81;width:0;height:314" coordorigin="4183,-81" coordsize="0,314">
                                                          <v:shape id="_x0000_s1899" style="position:absolute;left:4183;top:-81;width:0;height:314" coordorigin="4183,-81" coordsize="0,314" path="m4183,-81r,314e" filled="f" strokeweight=".58pt">
                                                            <v:path arrowok="t"/>
                                                          </v:shape>
                                                          <v:group id="_x0000_s1817" style="position:absolute;left:4437;top:-81;width:0;height:314" coordorigin="4437,-81" coordsize="0,314">
                                                            <v:shape id="_x0000_s1898" style="position:absolute;left:4437;top:-81;width:0;height:314" coordorigin="4437,-81" coordsize="0,314" path="m4437,-81r,314e" filled="f" strokeweight=".58pt">
                                                              <v:path arrowok="t"/>
                                                            </v:shape>
                                                            <v:group id="_x0000_s1818" style="position:absolute;left:4694;top:-81;width:0;height:314" coordorigin="4694,-81" coordsize="0,314">
                                                              <v:shape id="_x0000_s1897" style="position:absolute;left:4694;top:-81;width:0;height:314" coordorigin="4694,-81" coordsize="0,314" path="m4694,-81r,314e" filled="f" strokeweight=".58pt">
                                                                <v:path arrowok="t"/>
                                                              </v:shape>
                                                              <v:group id="_x0000_s1819" style="position:absolute;left:4948;top:-81;width:0;height:314" coordorigin="4948,-81" coordsize="0,314">
                                                                <v:shape id="_x0000_s1896" style="position:absolute;left:4948;top:-81;width:0;height:314" coordorigin="4948,-81" coordsize="0,314" path="m4948,-81r,314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820" style="position:absolute;left:5203;top:-81;width:0;height:314" coordorigin="5203,-81" coordsize="0,314">
                                                                  <v:shape id="_x0000_s1895" style="position:absolute;left:5203;top:-81;width:0;height:314" coordorigin="5203,-81" coordsize="0,314" path="m5203,-81r,314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821" style="position:absolute;left:5457;top:-81;width:0;height:314" coordorigin="5457,-81" coordsize="0,314">
                                                                    <v:shape id="_x0000_s1894" style="position:absolute;left:5457;top:-81;width:0;height:314" coordorigin="5457,-81" coordsize="0,314" path="m5457,-81r,314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822" style="position:absolute;left:5714;top:-81;width:0;height:314" coordorigin="5714,-81" coordsize="0,314">
                                                                      <v:shape id="_x0000_s1893" style="position:absolute;left:5714;top:-81;width:0;height:314" coordorigin="5714,-81" coordsize="0,314" path="m5714,-81r,314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823" style="position:absolute;left:5968;top:-81;width:0;height:314" coordorigin="5968,-81" coordsize="0,314">
                                                                        <v:shape id="_x0000_s1892" style="position:absolute;left:5968;top:-81;width:0;height:314" coordorigin="5968,-81" coordsize="0,314" path="m5968,-81r,314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824" style="position:absolute;left:6223;top:-81;width:0;height:315" coordorigin="6223,-81" coordsize="0,315">
                                                                          <v:shape id="_x0000_s1891" style="position:absolute;left:6223;top:-81;width:0;height:315" coordorigin="6223,-81" coordsize="0,315" path="m6223,-81r,314e" filled="f" strokeweight=".21308mm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825" style="position:absolute;left:6477;top:-81;width:0;height:314" coordorigin="6477,-81" coordsize="0,314">
                                                                            <v:shape id="_x0000_s1890" style="position:absolute;left:6477;top:-81;width:0;height:314" coordorigin="6477,-81" coordsize="0,314" path="m6477,-81r,314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826" style="position:absolute;left:6734;top:-81;width:0;height:314" coordorigin="6734,-81" coordsize="0,314">
                                                                              <v:shape id="_x0000_s1889" style="position:absolute;left:6734;top:-81;width:0;height:314" coordorigin="6734,-81" coordsize="0,314" path="m6734,-81r,314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827" style="position:absolute;left:6989;top:-81;width:0;height:314" coordorigin="6989,-81" coordsize="0,314">
                                                                                <v:shape id="_x0000_s1888" style="position:absolute;left:6989;top:-81;width:0;height:314" coordorigin="6989,-81" coordsize="0,314" path="m6989,-81r,314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828" style="position:absolute;left:7243;top:-81;width:0;height:314" coordorigin="7243,-81" coordsize="0,314">
                                                                                  <v:shape id="_x0000_s1887" style="position:absolute;left:7243;top:-81;width:0;height:314" coordorigin="7243,-81" coordsize="0,314" path="m7243,-81r,314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829" style="position:absolute;left:7497;top:-81;width:0;height:314" coordorigin="7497,-81" coordsize="0,314">
                                                                                    <v:shape id="_x0000_s1886" style="position:absolute;left:7497;top:-81;width:0;height:314" coordorigin="7497,-81" coordsize="0,314" path="m7497,-81r,314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830" style="position:absolute;left:7754;top:-81;width:0;height:314" coordorigin="7754,-81" coordsize="0,314">
                                                                                      <v:shape id="_x0000_s1885" style="position:absolute;left:7754;top:-81;width:0;height:314" coordorigin="7754,-81" coordsize="0,314" path="m7754,-81r,314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831" style="position:absolute;left:8009;top:-81;width:0;height:314" coordorigin="8009,-81" coordsize="0,314">
                                                                                        <v:shape id="_x0000_s1884" style="position:absolute;left:8009;top:-81;width:0;height:314" coordorigin="8009,-81" coordsize="0,314" path="m8009,-81r,314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832" style="position:absolute;left:8263;top:-81;width:0;height:314" coordorigin="8263,-81" coordsize="0,314">
                                                                                          <v:shape id="_x0000_s1883" style="position:absolute;left:8263;top:-81;width:0;height:314" coordorigin="8263,-81" coordsize="0,314" path="m8263,-81r,314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833" style="position:absolute;left:8522;top:-81;width:0;height:314" coordorigin="8522,-81" coordsize="0,314">
                                                                                            <v:shape id="_x0000_s1882" style="position:absolute;left:8522;top:-81;width:0;height:314" coordorigin="8522,-81" coordsize="0,314" path="m8522,-81r,314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834" style="position:absolute;left:8780;top:-81;width:0;height:314" coordorigin="8780,-81" coordsize="0,314">
                                                                                              <v:shape id="_x0000_s1881" style="position:absolute;left:8780;top:-81;width:0;height:314" coordorigin="8780,-81" coordsize="0,314" path="m8780,-81r,314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835" style="position:absolute;left:9144;top:-81;width:0;height:314" coordorigin="9144,-81" coordsize="0,314">
                                                                                                <v:shape id="_x0000_s1880" style="position:absolute;left:9144;top:-81;width:0;height:314" coordorigin="9144,-81" coordsize="0,314" path="m9144,-81r,314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836" style="position:absolute;left:9501;top:-81;width:0;height:314" coordorigin="9501,-81" coordsize="0,314">
                                                                                                  <v:shape id="_x0000_s1879" style="position:absolute;left:9501;top:-81;width:0;height:314" coordorigin="9501,-81" coordsize="0,314" path="m9501,-81r,314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1837" style="position:absolute;left:3937;top:228;width:235;height:0" coordorigin="3937,228" coordsize="235,0">
                                                                                                    <v:shape id="_x0000_s1878" style="position:absolute;left:3937;top:228;width:235;height:0" coordorigin="3937,228" coordsize="235,0" path="m3937,228r235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1838" style="position:absolute;left:4191;top:228;width:235;height:0" coordorigin="4191,228" coordsize="235,0">
                                                                                                      <v:shape id="_x0000_s1877" style="position:absolute;left:4191;top:228;width:235;height:0" coordorigin="4191,228" coordsize="235,0" path="m4191,228r236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1839" style="position:absolute;left:4446;top:228;width:238;height:0" coordorigin="4446,228" coordsize="238,0">
                                                                                                        <v:shape id="_x0000_s1876" style="position:absolute;left:4446;top:228;width:238;height:0" coordorigin="4446,228" coordsize="238,0" path="m4446,228r237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  <v:group id="_x0000_s1840" style="position:absolute;left:4703;top:228;width:235;height:0" coordorigin="4703,228" coordsize="235,0">
                                                                                                          <v:shape id="_x0000_s1875" style="position:absolute;left:4703;top:228;width:235;height:0" coordorigin="4703,228" coordsize="235,0" path="m4703,228r235,e" filled="f" strokeweight=".58pt">
                                                                                                            <v:path arrowok="t"/>
                                                                                                          </v:shape>
                                                                                                          <v:group id="_x0000_s1841" style="position:absolute;left:4957;top:228;width:235;height:0" coordorigin="4957,228" coordsize="235,0">
                                                                                                            <v:shape id="_x0000_s1874" style="position:absolute;left:4957;top:228;width:235;height:0" coordorigin="4957,228" coordsize="235,0" path="m4957,228r235,e" filled="f" strokeweight=".58pt">
                                                                                                              <v:path arrowok="t"/>
                                                                                                            </v:shape>
                                                                                                            <v:group id="_x0000_s1842" style="position:absolute;left:5211;top:228;width:235;height:0" coordorigin="5211,228" coordsize="235,0">
                                                                                                              <v:shape id="_x0000_s1873" style="position:absolute;left:5211;top:228;width:235;height:0" coordorigin="5211,228" coordsize="235,0" path="m5211,228r236,e" filled="f" strokeweight=".58pt">
                                                                                                                <v:path arrowok="t"/>
                                                                                                              </v:shape>
                                                                                                              <v:group id="_x0000_s1843" style="position:absolute;left:5466;top:228;width:238;height:0" coordorigin="5466,228" coordsize="238,0">
                                                                                                                <v:shape id="_x0000_s1872" style="position:absolute;left:5466;top:228;width:238;height:0" coordorigin="5466,228" coordsize="238,0" path="m5466,228r237,e" filled="f" strokeweight=".58pt">
                                                                                                                  <v:path arrowok="t"/>
                                                                                                                </v:shape>
                                                                                                                <v:group id="_x0000_s1844" style="position:absolute;left:5723;top:228;width:235;height:0" coordorigin="5723,228" coordsize="235,0">
                                                                                                                  <v:shape id="_x0000_s1871" style="position:absolute;left:5723;top:228;width:235;height:0" coordorigin="5723,228" coordsize="235,0" path="m5723,228r235,e" filled="f" strokeweight=".58pt">
                                                                                                                    <v:path arrowok="t"/>
                                                                                                                  </v:shape>
                                                                                                                  <v:group id="_x0000_s1845" style="position:absolute;left:5977;top:228;width:235;height:0" coordorigin="5977,228" coordsize="235,0">
                                                                                                                    <v:shape id="_x0000_s1870" style="position:absolute;left:5977;top:228;width:235;height:0" coordorigin="5977,228" coordsize="235,0" path="m5977,228r235,e" filled="f" strokeweight=".58pt">
                                                                                                                      <v:path arrowok="t"/>
                                                                                                                    </v:shape>
                                                                                                                    <v:group id="_x0000_s1846" style="position:absolute;left:6232;top:228;width:235;height:0" coordorigin="6232,228" coordsize="235,0">
                                                                                                                      <v:shape id="_x0000_s1869" style="position:absolute;left:6232;top:228;width:235;height:0" coordorigin="6232,228" coordsize="235,0" path="m6232,228r235,e" filled="f" strokeweight=".58pt">
                                                                                                                        <v:path arrowok="t"/>
                                                                                                                      </v:shape>
                                                                                                                      <v:group id="_x0000_s1847" style="position:absolute;left:6486;top:228;width:238;height:0" coordorigin="6486,228" coordsize="238,0">
                                                                                                                        <v:shape id="_x0000_s1868" style="position:absolute;left:6486;top:228;width:238;height:0" coordorigin="6486,228" coordsize="238,0" path="m6486,228r238,e" filled="f" strokeweight=".58pt">
                                                                                                                          <v:path arrowok="t"/>
                                                                                                                        </v:shape>
                                                                                                                        <v:group id="_x0000_s1848" style="position:absolute;left:6743;top:228;width:235;height:0" coordorigin="6743,228" coordsize="235,0">
                                                                                                                          <v:shape id="_x0000_s1867" style="position:absolute;left:6743;top:228;width:235;height:0" coordorigin="6743,228" coordsize="235,0" path="m6743,228r235,e" filled="f" strokeweight=".58pt">
                                                                                                                            <v:path arrowok="t"/>
                                                                                                                          </v:shape>
                                                                                                                          <v:group id="_x0000_s1849" style="position:absolute;left:6997;top:228;width:235;height:0" coordorigin="6997,228" coordsize="235,0">
                                                                                                                            <v:shape id="_x0000_s1866" style="position:absolute;left:6997;top:228;width:235;height:0" coordorigin="6997,228" coordsize="235,0" path="m6997,228r236,e" filled="f" strokeweight=".58pt">
                                                                                                                              <v:path arrowok="t"/>
                                                                                                                            </v:shape>
                                                                                                                            <v:group id="_x0000_s1850" style="position:absolute;left:7252;top:228;width:235;height:0" coordorigin="7252,228" coordsize="235,0">
                                                                                                                              <v:shape id="_x0000_s1865" style="position:absolute;left:7252;top:228;width:235;height:0" coordorigin="7252,228" coordsize="235,0" path="m7252,228r235,e" filled="f" strokeweight=".58pt">
                                                                                                                                <v:path arrowok="t"/>
                                                                                                                              </v:shape>
                                                                                                                              <v:group id="_x0000_s1851" style="position:absolute;left:7506;top:228;width:238;height:0" coordorigin="7506,228" coordsize="238,0">
                                                                                                                                <v:shape id="_x0000_s1864" style="position:absolute;left:7506;top:228;width:238;height:0" coordorigin="7506,228" coordsize="238,0" path="m7506,228r238,e" filled="f" strokeweight=".58pt">
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</v:shape>
                                                                                                                                <v:group id="_x0000_s1852" style="position:absolute;left:7763;top:228;width:235;height:0" coordorigin="7763,228" coordsize="235,0">
                                                                                                                                  <v:shape id="_x0000_s1863" style="position:absolute;left:7763;top:228;width:235;height:0" coordorigin="7763,228" coordsize="235,0" path="m7763,228r235,e" filled="f" strokeweight=".58pt">
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</v:shape>
                                                                                                                                  <v:group id="_x0000_s1853" style="position:absolute;left:8017;top:228;width:235;height:0" coordorigin="8017,228" coordsize="235,0">
                                                                                                                                    <v:shape id="_x0000_s1862" style="position:absolute;left:8017;top:228;width:235;height:0" coordorigin="8017,228" coordsize="235,0" path="m8017,228r236,e" filled="f" strokeweight=".58pt">
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</v:shape>
                                                                                                                                    <v:group id="_x0000_s1854" style="position:absolute;left:8272;top:228;width:240;height:0" coordorigin="8272,228" coordsize="240,0">
                                                                                                                                      <v:shape id="_x0000_s1861" style="position:absolute;left:8272;top:228;width:240;height:0" coordorigin="8272,228" coordsize="240,0" path="m8272,228r240,e" filled="f" strokeweight=".58pt">
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</v:shape>
                                                                                                                                      <v:group id="_x0000_s1855" style="position:absolute;left:8531;top:228;width:238;height:0" coordorigin="8531,228" coordsize="238,0">
                                                                                                                                        <v:shape id="_x0000_s1860" style="position:absolute;left:8531;top:228;width:238;height:0" coordorigin="8531,228" coordsize="238,0" path="m8531,228r238,e" filled="f" strokeweight=".58pt">
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<v:group id="_x0000_s1856" style="position:absolute;left:8788;top:228;width:346;height:0" coordorigin="8788,228" coordsize="346,0">
                                                                                                                                          <v:shape id="_x0000_s1859" style="position:absolute;left:8788;top:228;width:346;height:0" coordorigin="8788,228" coordsize="346,0" path="m8788,228r346,e" filled="f" strokeweight=".58pt">
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v:group id="_x0000_s1857" style="position:absolute;left:9153;top:228;width:343;height:0" coordorigin="9153,228" coordsize="343,0">
                                                                                                                                            <v:shape id="_x0000_s1858" style="position:absolute;left:9153;top:228;width:343;height:0" coordorigin="9153,228" coordsize="343,0" path="m9153,228r343,e" filled="f" strokeweight=".58pt">
  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</v:group>
                                                                                                                                    </v:group>
                                                                                                                                  </v:group>
                                                                                                                                </v:group>
                                                                                                                              </v:group>
                                                                                                                            </v:group>
                                                                                                                          </v:group>
                                                                                                                        </v:group>
                                                                                                                      </v:group>
                                                                                                                    </v:group>
                                                                                                                  </v:group>
                                                                                                                </v:group>
                                                                                                              </v:group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</v:group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285761">
        <w:rPr>
          <w:rFonts w:ascii="Calibri" w:eastAsia="Calibri" w:hAnsi="Calibri" w:cs="Calibri"/>
          <w:sz w:val="16"/>
          <w:szCs w:val="16"/>
        </w:rPr>
        <w:t>EMPLOYEE NAME</w:t>
      </w:r>
      <w:r w:rsidR="00074F6C">
        <w:rPr>
          <w:rFonts w:ascii="Calibri" w:eastAsia="Calibri" w:hAnsi="Calibri" w:cs="Calibri"/>
          <w:sz w:val="16"/>
          <w:szCs w:val="16"/>
        </w:rPr>
        <w:t xml:space="preserve">                                      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0C3BCC72" w14:textId="77777777" w:rsidR="000B10A2" w:rsidRDefault="000B10A2">
      <w:pPr>
        <w:spacing w:before="9" w:line="180" w:lineRule="exact"/>
        <w:rPr>
          <w:sz w:val="18"/>
          <w:szCs w:val="18"/>
        </w:rPr>
      </w:pPr>
    </w:p>
    <w:p w14:paraId="6D1EE6D6" w14:textId="77777777" w:rsidR="000B10A2" w:rsidRDefault="000B10A2">
      <w:pPr>
        <w:spacing w:line="200" w:lineRule="exact"/>
      </w:pPr>
    </w:p>
    <w:p w14:paraId="558A8D23" w14:textId="77777777" w:rsidR="000B10A2" w:rsidRDefault="00000000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Theme="minorHAnsi" w:hAnsiTheme="minorHAnsi"/>
          <w:sz w:val="16"/>
        </w:rPr>
        <w:pict w14:anchorId="0BD62EA2">
          <v:group id="_x0000_s1664" style="position:absolute;left:0;text-align:left;margin-left:196.1pt;margin-top:-4.4pt;width:279.25pt;height:16.35pt;z-index:-251661312;mso-position-horizontal-relative:page" coordorigin="3922,-88" coordsize="5585,327">
            <v:group id="_x0000_s1665" style="position:absolute;left:3937;top:-76;width:235;height:0" coordorigin="3937,-76" coordsize="235,0">
              <v:shape id="_x0000_s1792" style="position:absolute;left:3937;top:-76;width:235;height:0" coordorigin="3937,-76" coordsize="235,0" path="m3937,-76r235,e" filled="f" strokeweight=".58pt">
                <v:path arrowok="t"/>
              </v:shape>
              <v:group id="_x0000_s1666" style="position:absolute;left:4191;top:-76;width:235;height:0" coordorigin="4191,-76" coordsize="235,0">
                <v:shape id="_x0000_s1791" style="position:absolute;left:4191;top:-76;width:235;height:0" coordorigin="4191,-76" coordsize="235,0" path="m4191,-76r236,e" filled="f" strokeweight=".58pt">
                  <v:path arrowok="t"/>
                </v:shape>
                <v:group id="_x0000_s1667" style="position:absolute;left:4446;top:-76;width:238;height:0" coordorigin="4446,-76" coordsize="238,0">
                  <v:shape id="_x0000_s1790" style="position:absolute;left:4446;top:-76;width:238;height:0" coordorigin="4446,-76" coordsize="238,0" path="m4446,-76r237,e" filled="f" strokeweight=".58pt">
                    <v:path arrowok="t"/>
                  </v:shape>
                  <v:group id="_x0000_s1668" style="position:absolute;left:4703;top:-76;width:235;height:0" coordorigin="4703,-76" coordsize="235,0">
                    <v:shape id="_x0000_s1789" style="position:absolute;left:4703;top:-76;width:235;height:0" coordorigin="4703,-76" coordsize="235,0" path="m4703,-76r235,e" filled="f" strokeweight=".58pt">
                      <v:path arrowok="t"/>
                    </v:shape>
                    <v:group id="_x0000_s1669" style="position:absolute;left:4957;top:-76;width:235;height:0" coordorigin="4957,-76" coordsize="235,0">
                      <v:shape id="_x0000_s1788" style="position:absolute;left:4957;top:-76;width:235;height:0" coordorigin="4957,-76" coordsize="235,0" path="m4957,-76r235,e" filled="f" strokeweight=".58pt">
                        <v:path arrowok="t"/>
                      </v:shape>
                      <v:group id="_x0000_s1670" style="position:absolute;left:5211;top:-76;width:235;height:0" coordorigin="5211,-76" coordsize="235,0">
                        <v:shape id="_x0000_s1787" style="position:absolute;left:5211;top:-76;width:235;height:0" coordorigin="5211,-76" coordsize="235,0" path="m5211,-76r236,e" filled="f" strokeweight=".58pt">
                          <v:path arrowok="t"/>
                        </v:shape>
                        <v:group id="_x0000_s1671" style="position:absolute;left:5466;top:-76;width:238;height:0" coordorigin="5466,-76" coordsize="238,0">
                          <v:shape id="_x0000_s1786" style="position:absolute;left:5466;top:-76;width:238;height:0" coordorigin="5466,-76" coordsize="238,0" path="m5466,-76r237,e" filled="f" strokeweight=".58pt">
                            <v:path arrowok="t"/>
                          </v:shape>
                          <v:group id="_x0000_s1672" style="position:absolute;left:5723;top:-76;width:235;height:0" coordorigin="5723,-76" coordsize="235,0">
                            <v:shape id="_x0000_s1785" style="position:absolute;left:5723;top:-76;width:235;height:0" coordorigin="5723,-76" coordsize="235,0" path="m5723,-76r235,e" filled="f" strokeweight=".58pt">
                              <v:path arrowok="t"/>
                            </v:shape>
                            <v:group id="_x0000_s1673" style="position:absolute;left:5977;top:-76;width:235;height:0" coordorigin="5977,-76" coordsize="235,0">
                              <v:shape id="_x0000_s1784" style="position:absolute;left:5977;top:-76;width:235;height:0" coordorigin="5977,-76" coordsize="235,0" path="m5977,-76r235,e" filled="f" strokeweight=".58pt">
                                <v:path arrowok="t"/>
                              </v:shape>
                              <v:group id="_x0000_s1674" style="position:absolute;left:6232;top:-76;width:235;height:0" coordorigin="6232,-76" coordsize="235,0">
                                <v:shape id="_x0000_s1783" style="position:absolute;left:6232;top:-76;width:235;height:0" coordorigin="6232,-76" coordsize="235,0" path="m6232,-76r235,e" filled="f" strokeweight=".58pt">
                                  <v:path arrowok="t"/>
                                </v:shape>
                                <v:group id="_x0000_s1675" style="position:absolute;left:6486;top:-76;width:238;height:0" coordorigin="6486,-76" coordsize="238,0">
                                  <v:shape id="_x0000_s1782" style="position:absolute;left:6486;top:-76;width:238;height:0" coordorigin="6486,-76" coordsize="238,0" path="m6486,-76r238,e" filled="f" strokeweight=".58pt">
                                    <v:path arrowok="t"/>
                                  </v:shape>
                                  <v:group id="_x0000_s1676" style="position:absolute;left:6743;top:-76;width:235;height:0" coordorigin="6743,-76" coordsize="235,0">
                                    <v:shape id="_x0000_s1781" style="position:absolute;left:6743;top:-76;width:235;height:0" coordorigin="6743,-76" coordsize="235,0" path="m6743,-76r235,e" filled="f" strokeweight=".58pt">
                                      <v:path arrowok="t"/>
                                    </v:shape>
                                    <v:group id="_x0000_s1677" style="position:absolute;left:6997;top:-76;width:235;height:0" coordorigin="6997,-76" coordsize="235,0">
                                      <v:shape id="_x0000_s1780" style="position:absolute;left:6997;top:-76;width:235;height:0" coordorigin="6997,-76" coordsize="235,0" path="m6997,-76r236,e" filled="f" strokeweight=".58pt">
                                        <v:path arrowok="t"/>
                                      </v:shape>
                                      <v:group id="_x0000_s1678" style="position:absolute;left:7252;top:-76;width:235;height:0" coordorigin="7252,-76" coordsize="235,0">
                                        <v:shape id="_x0000_s1779" style="position:absolute;left:7252;top:-76;width:235;height:0" coordorigin="7252,-76" coordsize="235,0" path="m7252,-76r235,e" filled="f" strokeweight=".58pt">
                                          <v:path arrowok="t"/>
                                        </v:shape>
                                        <v:group id="_x0000_s1679" style="position:absolute;left:7506;top:-76;width:238;height:0" coordorigin="7506,-76" coordsize="238,0">
                                          <v:shape id="_x0000_s1778" style="position:absolute;left:7506;top:-76;width:238;height:0" coordorigin="7506,-76" coordsize="238,0" path="m7506,-76r238,e" filled="f" strokeweight=".58pt">
                                            <v:path arrowok="t"/>
                                          </v:shape>
                                          <v:group id="_x0000_s1680" style="position:absolute;left:7763;top:-76;width:235;height:0" coordorigin="7763,-76" coordsize="235,0">
                                            <v:shape id="_x0000_s1777" style="position:absolute;left:7763;top:-76;width:235;height:0" coordorigin="7763,-76" coordsize="235,0" path="m7763,-76r235,e" filled="f" strokeweight=".58pt">
                                              <v:path arrowok="t"/>
                                            </v:shape>
                                            <v:group id="_x0000_s1681" style="position:absolute;left:8017;top:-76;width:235;height:0" coordorigin="8017,-76" coordsize="235,0">
                                              <v:shape id="_x0000_s1776" style="position:absolute;left:8017;top:-76;width:235;height:0" coordorigin="8017,-76" coordsize="235,0" path="m8017,-76r236,e" filled="f" strokeweight=".58pt">
                                                <v:path arrowok="t"/>
                                              </v:shape>
                                              <v:group id="_x0000_s1682" style="position:absolute;left:8272;top:-76;width:240;height:0" coordorigin="8272,-76" coordsize="240,0">
                                                <v:shape id="_x0000_s1775" style="position:absolute;left:8272;top:-76;width:240;height:0" coordorigin="8272,-76" coordsize="240,0" path="m8272,-76r240,e" filled="f" strokeweight=".58pt">
                                                  <v:path arrowok="t"/>
                                                </v:shape>
                                                <v:group id="_x0000_s1683" style="position:absolute;left:8531;top:-76;width:238;height:0" coordorigin="8531,-76" coordsize="238,0">
                                                  <v:shape id="_x0000_s1774" style="position:absolute;left:8531;top:-76;width:238;height:0" coordorigin="8531,-76" coordsize="238,0" path="m8531,-76r238,e" filled="f" strokeweight=".58pt">
                                                    <v:path arrowok="t"/>
                                                  </v:shape>
                                                  <v:group id="_x0000_s1684" style="position:absolute;left:8788;top:-76;width:346;height:0" coordorigin="8788,-76" coordsize="346,0">
                                                    <v:shape id="_x0000_s1773" style="position:absolute;left:8788;top:-76;width:346;height:0" coordorigin="8788,-76" coordsize="346,0" path="m8788,-76r346,e" filled="f" strokeweight=".58pt">
                                                      <v:path arrowok="t"/>
                                                    </v:shape>
                                                    <v:group id="_x0000_s1685" style="position:absolute;left:9153;top:-76;width:343;height:0" coordorigin="9153,-76" coordsize="343,0">
                                                      <v:shape id="_x0000_s1772" style="position:absolute;left:9153;top:-76;width:343;height:0" coordorigin="9153,-76" coordsize="343,0" path="m9153,-76r343,e" filled="f" strokeweight=".58pt">
                                                        <v:path arrowok="t"/>
                                                      </v:shape>
                                                      <v:group id="_x0000_s1686" style="position:absolute;left:3928;top:-81;width:0;height:314" coordorigin="3928,-81" coordsize="0,314">
                                                        <v:shape id="_x0000_s1771" style="position:absolute;left:3928;top:-81;width:0;height:314" coordorigin="3928,-81" coordsize="0,314" path="m3928,-81r,314e" filled="f" strokeweight=".58pt">
                                                          <v:path arrowok="t"/>
                                                        </v:shape>
                                                        <v:group id="_x0000_s1687" style="position:absolute;left:4183;top:-81;width:0;height:314" coordorigin="4183,-81" coordsize="0,314">
                                                          <v:shape id="_x0000_s1770" style="position:absolute;left:4183;top:-81;width:0;height:314" coordorigin="4183,-81" coordsize="0,314" path="m4183,-81r,314e" filled="f" strokeweight=".58pt">
                                                            <v:path arrowok="t"/>
                                                          </v:shape>
                                                          <v:group id="_x0000_s1688" style="position:absolute;left:4437;top:-81;width:0;height:314" coordorigin="4437,-81" coordsize="0,314">
                                                            <v:shape id="_x0000_s1769" style="position:absolute;left:4437;top:-81;width:0;height:314" coordorigin="4437,-81" coordsize="0,314" path="m4437,-81r,314e" filled="f" strokeweight=".58pt">
                                                              <v:path arrowok="t"/>
                                                            </v:shape>
                                                            <v:group id="_x0000_s1689" style="position:absolute;left:4694;top:-81;width:0;height:314" coordorigin="4694,-81" coordsize="0,314">
                                                              <v:shape id="_x0000_s1768" style="position:absolute;left:4694;top:-81;width:0;height:314" coordorigin="4694,-81" coordsize="0,314" path="m4694,-81r,314e" filled="f" strokeweight=".58pt">
                                                                <v:path arrowok="t"/>
                                                              </v:shape>
                                                              <v:group id="_x0000_s1690" style="position:absolute;left:4948;top:-81;width:0;height:314" coordorigin="4948,-81" coordsize="0,314">
                                                                <v:shape id="_x0000_s1767" style="position:absolute;left:4948;top:-81;width:0;height:314" coordorigin="4948,-81" coordsize="0,314" path="m4948,-81r,314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691" style="position:absolute;left:5203;top:-81;width:0;height:314" coordorigin="5203,-81" coordsize="0,314">
                                                                  <v:shape id="_x0000_s1766" style="position:absolute;left:5203;top:-81;width:0;height:314" coordorigin="5203,-81" coordsize="0,314" path="m5203,-81r,314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692" style="position:absolute;left:5457;top:-81;width:0;height:314" coordorigin="5457,-81" coordsize="0,314">
                                                                    <v:shape id="_x0000_s1765" style="position:absolute;left:5457;top:-81;width:0;height:314" coordorigin="5457,-81" coordsize="0,314" path="m5457,-81r,314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693" style="position:absolute;left:5714;top:-81;width:0;height:314" coordorigin="5714,-81" coordsize="0,314">
                                                                      <v:shape id="_x0000_s1764" style="position:absolute;left:5714;top:-81;width:0;height:314" coordorigin="5714,-81" coordsize="0,314" path="m5714,-81r,314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694" style="position:absolute;left:5968;top:-81;width:0;height:314" coordorigin="5968,-81" coordsize="0,314">
                                                                        <v:shape id="_x0000_s1763" style="position:absolute;left:5968;top:-81;width:0;height:314" coordorigin="5968,-81" coordsize="0,314" path="m5968,-81r,314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695" style="position:absolute;left:6223;top:-81;width:0;height:315" coordorigin="6223,-81" coordsize="0,315">
                                                                          <v:shape id="_x0000_s1762" style="position:absolute;left:6223;top:-81;width:0;height:315" coordorigin="6223,-81" coordsize="0,315" path="m6223,-81r,314e" filled="f" strokeweight=".21308mm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696" style="position:absolute;left:6477;top:-81;width:0;height:314" coordorigin="6477,-81" coordsize="0,314">
                                                                            <v:shape id="_x0000_s1761" style="position:absolute;left:6477;top:-81;width:0;height:314" coordorigin="6477,-81" coordsize="0,314" path="m6477,-81r,314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697" style="position:absolute;left:6734;top:-81;width:0;height:314" coordorigin="6734,-81" coordsize="0,314">
                                                                              <v:shape id="_x0000_s1760" style="position:absolute;left:6734;top:-81;width:0;height:314" coordorigin="6734,-81" coordsize="0,314" path="m6734,-81r,314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698" style="position:absolute;left:6989;top:-81;width:0;height:314" coordorigin="6989,-81" coordsize="0,314">
                                                                                <v:shape id="_x0000_s1759" style="position:absolute;left:6989;top:-81;width:0;height:314" coordorigin="6989,-81" coordsize="0,314" path="m6989,-81r,314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699" style="position:absolute;left:7243;top:-81;width:0;height:314" coordorigin="7243,-81" coordsize="0,314">
                                                                                  <v:shape id="_x0000_s1758" style="position:absolute;left:7243;top:-81;width:0;height:314" coordorigin="7243,-81" coordsize="0,314" path="m7243,-81r,314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700" style="position:absolute;left:7497;top:-81;width:0;height:314" coordorigin="7497,-81" coordsize="0,314">
                                                                                    <v:shape id="_x0000_s1757" style="position:absolute;left:7497;top:-81;width:0;height:314" coordorigin="7497,-81" coordsize="0,314" path="m7497,-81r,314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701" style="position:absolute;left:7754;top:-81;width:0;height:314" coordorigin="7754,-81" coordsize="0,314">
                                                                                      <v:shape id="_x0000_s1756" style="position:absolute;left:7754;top:-81;width:0;height:314" coordorigin="7754,-81" coordsize="0,314" path="m7754,-81r,314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702" style="position:absolute;left:8009;top:-81;width:0;height:314" coordorigin="8009,-81" coordsize="0,314">
                                                                                        <v:shape id="_x0000_s1755" style="position:absolute;left:8009;top:-81;width:0;height:314" coordorigin="8009,-81" coordsize="0,314" path="m8009,-81r,314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703" style="position:absolute;left:8263;top:-81;width:0;height:314" coordorigin="8263,-81" coordsize="0,314">
                                                                                          <v:shape id="_x0000_s1754" style="position:absolute;left:8263;top:-81;width:0;height:314" coordorigin="8263,-81" coordsize="0,314" path="m8263,-81r,314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704" style="position:absolute;left:8522;top:-81;width:0;height:314" coordorigin="8522,-81" coordsize="0,314">
                                                                                            <v:shape id="_x0000_s1753" style="position:absolute;left:8522;top:-81;width:0;height:314" coordorigin="8522,-81" coordsize="0,314" path="m8522,-81r,314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705" style="position:absolute;left:8780;top:-81;width:0;height:314" coordorigin="8780,-81" coordsize="0,314">
                                                                                              <v:shape id="_x0000_s1752" style="position:absolute;left:8780;top:-81;width:0;height:314" coordorigin="8780,-81" coordsize="0,314" path="m8780,-81r,314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706" style="position:absolute;left:9144;top:-81;width:0;height:314" coordorigin="9144,-81" coordsize="0,314">
                                                                                                <v:shape id="_x0000_s1751" style="position:absolute;left:9144;top:-81;width:0;height:314" coordorigin="9144,-81" coordsize="0,314" path="m9144,-81r,314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707" style="position:absolute;left:9501;top:-81;width:0;height:314" coordorigin="9501,-81" coordsize="0,314">
                                                                                                  <v:shape id="_x0000_s1750" style="position:absolute;left:9501;top:-81;width:0;height:314" coordorigin="9501,-81" coordsize="0,314" path="m9501,-81r,314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1708" style="position:absolute;left:3937;top:228;width:235;height:0" coordorigin="3937,228" coordsize="235,0">
                                                                                                    <v:shape id="_x0000_s1749" style="position:absolute;left:3937;top:228;width:235;height:0" coordorigin="3937,228" coordsize="235,0" path="m3937,228r235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1709" style="position:absolute;left:4191;top:228;width:235;height:0" coordorigin="4191,228" coordsize="235,0">
                                                                                                      <v:shape id="_x0000_s1748" style="position:absolute;left:4191;top:228;width:235;height:0" coordorigin="4191,228" coordsize="235,0" path="m4191,228r236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1710" style="position:absolute;left:4446;top:228;width:238;height:0" coordorigin="4446,228" coordsize="238,0">
                                                                                                        <v:shape id="_x0000_s1747" style="position:absolute;left:4446;top:228;width:238;height:0" coordorigin="4446,228" coordsize="238,0" path="m4446,228r237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  <v:group id="_x0000_s1711" style="position:absolute;left:4703;top:228;width:235;height:0" coordorigin="4703,228" coordsize="235,0">
                                                                                                          <v:shape id="_x0000_s1746" style="position:absolute;left:4703;top:228;width:235;height:0" coordorigin="4703,228" coordsize="235,0" path="m4703,228r235,e" filled="f" strokeweight=".58pt">
                                                                                                            <v:path arrowok="t"/>
                                                                                                          </v:shape>
                                                                                                          <v:group id="_x0000_s1712" style="position:absolute;left:4957;top:228;width:235;height:0" coordorigin="4957,228" coordsize="235,0">
                                                                                                            <v:shape id="_x0000_s1745" style="position:absolute;left:4957;top:228;width:235;height:0" coordorigin="4957,228" coordsize="235,0" path="m4957,228r235,e" filled="f" strokeweight=".58pt">
                                                                                                              <v:path arrowok="t"/>
                                                                                                            </v:shape>
                                                                                                            <v:group id="_x0000_s1713" style="position:absolute;left:5211;top:228;width:235;height:0" coordorigin="5211,228" coordsize="235,0">
                                                                                                              <v:shape id="_x0000_s1744" style="position:absolute;left:5211;top:228;width:235;height:0" coordorigin="5211,228" coordsize="235,0" path="m5211,228r236,e" filled="f" strokeweight=".58pt">
                                                                                                                <v:path arrowok="t"/>
                                                                                                              </v:shape>
                                                                                                              <v:group id="_x0000_s1714" style="position:absolute;left:5466;top:228;width:238;height:0" coordorigin="5466,228" coordsize="238,0">
                                                                                                                <v:shape id="_x0000_s1743" style="position:absolute;left:5466;top:228;width:238;height:0" coordorigin="5466,228" coordsize="238,0" path="m5466,228r237,e" filled="f" strokeweight=".58pt">
                                                                                                                  <v:path arrowok="t"/>
                                                                                                                </v:shape>
                                                                                                                <v:group id="_x0000_s1715" style="position:absolute;left:5723;top:228;width:235;height:0" coordorigin="5723,228" coordsize="235,0">
                                                                                                                  <v:shape id="_x0000_s1742" style="position:absolute;left:5723;top:228;width:235;height:0" coordorigin="5723,228" coordsize="235,0" path="m5723,228r235,e" filled="f" strokeweight=".58pt">
                                                                                                                    <v:path arrowok="t"/>
                                                                                                                  </v:shape>
                                                                                                                  <v:group id="_x0000_s1716" style="position:absolute;left:5977;top:228;width:235;height:0" coordorigin="5977,228" coordsize="235,0">
                                                                                                                    <v:shape id="_x0000_s1741" style="position:absolute;left:5977;top:228;width:235;height:0" coordorigin="5977,228" coordsize="235,0" path="m5977,228r235,e" filled="f" strokeweight=".58pt">
                                                                                                                      <v:path arrowok="t"/>
                                                                                                                    </v:shape>
                                                                                                                    <v:group id="_x0000_s1717" style="position:absolute;left:6232;top:228;width:235;height:0" coordorigin="6232,228" coordsize="235,0">
                                                                                                                      <v:shape id="_x0000_s1740" style="position:absolute;left:6232;top:228;width:235;height:0" coordorigin="6232,228" coordsize="235,0" path="m6232,228r235,e" filled="f" strokeweight=".58pt">
                                                                                                                        <v:path arrowok="t"/>
                                                                                                                      </v:shape>
                                                                                                                      <v:group id="_x0000_s1718" style="position:absolute;left:6486;top:228;width:238;height:0" coordorigin="6486,228" coordsize="238,0">
                                                                                                                        <v:shape id="_x0000_s1739" style="position:absolute;left:6486;top:228;width:238;height:0" coordorigin="6486,228" coordsize="238,0" path="m6486,228r238,e" filled="f" strokeweight=".58pt">
                                                                                                                          <v:path arrowok="t"/>
                                                                                                                        </v:shape>
                                                                                                                        <v:group id="_x0000_s1719" style="position:absolute;left:6743;top:228;width:235;height:0" coordorigin="6743,228" coordsize="235,0">
                                                                                                                          <v:shape id="_x0000_s1738" style="position:absolute;left:6743;top:228;width:235;height:0" coordorigin="6743,228" coordsize="235,0" path="m6743,228r235,e" filled="f" strokeweight=".58pt">
                                                                                                                            <v:path arrowok="t"/>
                                                                                                                          </v:shape>
                                                                                                                          <v:group id="_x0000_s1720" style="position:absolute;left:6997;top:228;width:235;height:0" coordorigin="6997,228" coordsize="235,0">
                                                                                                                            <v:shape id="_x0000_s1737" style="position:absolute;left:6997;top:228;width:235;height:0" coordorigin="6997,228" coordsize="235,0" path="m6997,228r236,e" filled="f" strokeweight=".58pt">
                                                                                                                              <v:path arrowok="t"/>
                                                                                                                            </v:shape>
                                                                                                                            <v:group id="_x0000_s1721" style="position:absolute;left:7252;top:228;width:235;height:0" coordorigin="7252,228" coordsize="235,0">
                                                                                                                              <v:shape id="_x0000_s1736" style="position:absolute;left:7252;top:228;width:235;height:0" coordorigin="7252,228" coordsize="235,0" path="m7252,228r235,e" filled="f" strokeweight=".58pt">
                                                                                                                                <v:path arrowok="t"/>
                                                                                                                              </v:shape>
                                                                                                                              <v:group id="_x0000_s1722" style="position:absolute;left:7506;top:228;width:238;height:0" coordorigin="7506,228" coordsize="238,0">
                                                                                                                                <v:shape id="_x0000_s1735" style="position:absolute;left:7506;top:228;width:238;height:0" coordorigin="7506,228" coordsize="238,0" path="m7506,228r238,e" filled="f" strokeweight=".58pt">
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</v:shape>
                                                                                                                                <v:group id="_x0000_s1723" style="position:absolute;left:7763;top:228;width:235;height:0" coordorigin="7763,228" coordsize="235,0">
                                                                                                                                  <v:shape id="_x0000_s1734" style="position:absolute;left:7763;top:228;width:235;height:0" coordorigin="7763,228" coordsize="235,0" path="m7763,228r235,e" filled="f" strokeweight=".58pt">
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</v:shape>
                                                                                                                                  <v:group id="_x0000_s1724" style="position:absolute;left:8017;top:228;width:235;height:0" coordorigin="8017,228" coordsize="235,0">
                                                                                                                                    <v:shape id="_x0000_s1733" style="position:absolute;left:8017;top:228;width:235;height:0" coordorigin="8017,228" coordsize="235,0" path="m8017,228r236,e" filled="f" strokeweight=".58pt">
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</v:shape>
                                                                                                                                    <v:group id="_x0000_s1725" style="position:absolute;left:8272;top:228;width:240;height:0" coordorigin="8272,228" coordsize="240,0">
                                                                                                                                      <v:shape id="_x0000_s1732" style="position:absolute;left:8272;top:228;width:240;height:0" coordorigin="8272,228" coordsize="240,0" path="m8272,228r240,e" filled="f" strokeweight=".58pt">
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</v:shape>
                                                                                                                                      <v:group id="_x0000_s1726" style="position:absolute;left:8531;top:228;width:238;height:0" coordorigin="8531,228" coordsize="238,0">
                                                                                                                                        <v:shape id="_x0000_s1731" style="position:absolute;left:8531;top:228;width:238;height:0" coordorigin="8531,228" coordsize="238,0" path="m8531,228r238,e" filled="f" strokeweight=".58pt">
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<v:group id="_x0000_s1727" style="position:absolute;left:8788;top:228;width:346;height:0" coordorigin="8788,228" coordsize="346,0">
                                                                                                                                          <v:shape id="_x0000_s1730" style="position:absolute;left:8788;top:228;width:346;height:0" coordorigin="8788,228" coordsize="346,0" path="m8788,228r346,e" filled="f" strokeweight=".58pt">
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v:group id="_x0000_s1728" style="position:absolute;left:9153;top:228;width:343;height:0" coordorigin="9153,228" coordsize="343,0">
                                                                                                                                            <v:shape id="_x0000_s1729" style="position:absolute;left:9153;top:228;width:343;height:0" coordorigin="9153,228" coordsize="343,0" path="m9153,228r343,e" filled="f" strokeweight=".58pt">
  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</v:group>
                                                                                                                                    </v:group>
                                                                                                                                  </v:group>
                                                                                                                                </v:group>
                                                                                                                              </v:group>
                                                                                                                            </v:group>
                                                                                                                          </v:group>
                                                                                                                        </v:group>
                                                                                                                      </v:group>
                                                                                                                    </v:group>
                                                                                                                  </v:group>
                                                                                                                </v:group>
                                                                                                              </v:group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</v:group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285761" w:rsidRPr="00285761">
        <w:rPr>
          <w:rFonts w:asciiTheme="minorHAnsi" w:hAnsiTheme="minorHAnsi"/>
          <w:sz w:val="16"/>
        </w:rPr>
        <w:t xml:space="preserve">ADDRESS </w:t>
      </w:r>
      <w:r w:rsidR="00285761">
        <w:t xml:space="preserve">     </w:t>
      </w:r>
      <w:r w:rsidR="00074F6C">
        <w:rPr>
          <w:rFonts w:ascii="Calibri" w:eastAsia="Calibri" w:hAnsi="Calibri" w:cs="Calibri"/>
          <w:sz w:val="16"/>
          <w:szCs w:val="16"/>
        </w:rPr>
        <w:t xml:space="preserve">                            </w:t>
      </w:r>
      <w:r w:rsidR="00285761">
        <w:rPr>
          <w:rFonts w:ascii="Calibri" w:eastAsia="Calibri" w:hAnsi="Calibri" w:cs="Calibri"/>
          <w:sz w:val="16"/>
          <w:szCs w:val="16"/>
        </w:rPr>
        <w:t xml:space="preserve">  </w:t>
      </w:r>
      <w:r w:rsidR="00074F6C">
        <w:rPr>
          <w:rFonts w:ascii="Calibri" w:eastAsia="Calibri" w:hAnsi="Calibri" w:cs="Calibri"/>
          <w:sz w:val="16"/>
          <w:szCs w:val="16"/>
        </w:rPr>
        <w:t xml:space="preserve">               </w:t>
      </w:r>
      <w:r w:rsidR="00074F6C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3F55590C" w14:textId="77777777" w:rsidR="000B10A2" w:rsidRDefault="00000000">
      <w:pPr>
        <w:spacing w:line="200" w:lineRule="exact"/>
      </w:pPr>
      <w:r>
        <w:rPr>
          <w:noProof/>
        </w:rPr>
        <w:pict w14:anchorId="32C7AB75">
          <v:group id="_x0000_s2098" style="position:absolute;margin-left:196.1pt;margin-top:.9pt;width:279.25pt;height:17.05pt;z-index:-251643904;mso-position-horizontal-relative:page" coordorigin="3922,-100" coordsize="5585,341">
            <v:group id="_x0000_s2099" style="position:absolute;left:3937;top:-88;width:235;height:0" coordorigin="3937,-88" coordsize="235,0">
              <v:shape id="_x0000_s2100" style="position:absolute;left:3937;top:-88;width:235;height:0" coordorigin="3937,-88" coordsize="235,0" path="m3937,-88r235,e" filled="f" strokeweight=".58pt">
                <v:path arrowok="t"/>
              </v:shape>
              <v:group id="_x0000_s2101" style="position:absolute;left:4191;top:-88;width:235;height:0" coordorigin="4191,-88" coordsize="235,0">
                <v:shape id="_x0000_s2102" style="position:absolute;left:4191;top:-88;width:235;height:0" coordorigin="4191,-88" coordsize="235,0" path="m4191,-88r236,e" filled="f" strokeweight=".58pt">
                  <v:path arrowok="t"/>
                </v:shape>
                <v:group id="_x0000_s2103" style="position:absolute;left:4446;top:-88;width:238;height:0" coordorigin="4446,-88" coordsize="238,0">
                  <v:shape id="_x0000_s2104" style="position:absolute;left:4446;top:-88;width:238;height:0" coordorigin="4446,-88" coordsize="238,0" path="m4446,-88r237,e" filled="f" strokeweight=".58pt">
                    <v:path arrowok="t"/>
                  </v:shape>
                  <v:group id="_x0000_s2105" style="position:absolute;left:4703;top:-88;width:235;height:0" coordorigin="4703,-88" coordsize="235,0">
                    <v:shape id="_x0000_s2106" style="position:absolute;left:4703;top:-88;width:235;height:0" coordorigin="4703,-88" coordsize="235,0" path="m4703,-88r235,e" filled="f" strokeweight=".58pt">
                      <v:path arrowok="t"/>
                    </v:shape>
                    <v:group id="_x0000_s2107" style="position:absolute;left:4957;top:-88;width:235;height:0" coordorigin="4957,-88" coordsize="235,0">
                      <v:shape id="_x0000_s2108" style="position:absolute;left:4957;top:-88;width:235;height:0" coordorigin="4957,-88" coordsize="235,0" path="m4957,-88r235,e" filled="f" strokeweight=".58pt">
                        <v:path arrowok="t"/>
                      </v:shape>
                      <v:group id="_x0000_s2109" style="position:absolute;left:5211;top:-88;width:235;height:0" coordorigin="5211,-88" coordsize="235,0">
                        <v:shape id="_x0000_s2110" style="position:absolute;left:5211;top:-88;width:235;height:0" coordorigin="5211,-88" coordsize="235,0" path="m5211,-88r236,e" filled="f" strokeweight=".58pt">
                          <v:path arrowok="t"/>
                        </v:shape>
                        <v:group id="_x0000_s2111" style="position:absolute;left:5466;top:-88;width:238;height:0" coordorigin="5466,-88" coordsize="238,0">
                          <v:shape id="_x0000_s2112" style="position:absolute;left:5466;top:-88;width:238;height:0" coordorigin="5466,-88" coordsize="238,0" path="m5466,-88r237,e" filled="f" strokeweight=".58pt">
                            <v:path arrowok="t"/>
                          </v:shape>
                          <v:group id="_x0000_s2113" style="position:absolute;left:5723;top:-88;width:235;height:0" coordorigin="5723,-88" coordsize="235,0">
                            <v:shape id="_x0000_s2114" style="position:absolute;left:5723;top:-88;width:235;height:0" coordorigin="5723,-88" coordsize="235,0" path="m5723,-88r235,e" filled="f" strokeweight=".58pt">
                              <v:path arrowok="t"/>
                            </v:shape>
                            <v:group id="_x0000_s2115" style="position:absolute;left:5977;top:-88;width:235;height:0" coordorigin="5977,-88" coordsize="235,0">
                              <v:shape id="_x0000_s2116" style="position:absolute;left:5977;top:-88;width:235;height:0" coordorigin="5977,-88" coordsize="235,0" path="m5977,-88r235,e" filled="f" strokeweight=".58pt">
                                <v:path arrowok="t"/>
                              </v:shape>
                              <v:group id="_x0000_s2117" style="position:absolute;left:6232;top:-88;width:235;height:0" coordorigin="6232,-88" coordsize="235,0">
                                <v:shape id="_x0000_s2118" style="position:absolute;left:6232;top:-88;width:235;height:0" coordorigin="6232,-88" coordsize="235,0" path="m6232,-88r235,e" filled="f" strokeweight=".58pt">
                                  <v:path arrowok="t"/>
                                </v:shape>
                                <v:group id="_x0000_s2119" style="position:absolute;left:6486;top:-88;width:238;height:0" coordorigin="6486,-88" coordsize="238,0">
                                  <v:shape id="_x0000_s2120" style="position:absolute;left:6486;top:-88;width:238;height:0" coordorigin="6486,-88" coordsize="238,0" path="m6486,-88r238,e" filled="f" strokeweight=".58pt">
                                    <v:path arrowok="t"/>
                                  </v:shape>
                                  <v:group id="_x0000_s2121" style="position:absolute;left:6743;top:-88;width:235;height:0" coordorigin="6743,-88" coordsize="235,0">
                                    <v:shape id="_x0000_s2122" style="position:absolute;left:6743;top:-88;width:235;height:0" coordorigin="6743,-88" coordsize="235,0" path="m6743,-88r235,e" filled="f" strokeweight=".58pt">
                                      <v:path arrowok="t"/>
                                    </v:shape>
                                    <v:group id="_x0000_s2123" style="position:absolute;left:6997;top:-88;width:235;height:0" coordorigin="6997,-88" coordsize="235,0">
                                      <v:shape id="_x0000_s2124" style="position:absolute;left:6997;top:-88;width:235;height:0" coordorigin="6997,-88" coordsize="235,0" path="m6997,-88r236,e" filled="f" strokeweight=".58pt">
                                        <v:path arrowok="t"/>
                                      </v:shape>
                                      <v:group id="_x0000_s2125" style="position:absolute;left:7252;top:-88;width:235;height:0" coordorigin="7252,-88" coordsize="235,0">
                                        <v:shape id="_x0000_s2126" style="position:absolute;left:7252;top:-88;width:235;height:0" coordorigin="7252,-88" coordsize="235,0" path="m7252,-88r235,e" filled="f" strokeweight=".58pt">
                                          <v:path arrowok="t"/>
                                        </v:shape>
                                        <v:group id="_x0000_s2127" style="position:absolute;left:7506;top:-88;width:238;height:0" coordorigin="7506,-88" coordsize="238,0">
                                          <v:shape id="_x0000_s2128" style="position:absolute;left:7506;top:-88;width:238;height:0" coordorigin="7506,-88" coordsize="238,0" path="m7506,-88r238,e" filled="f" strokeweight=".58pt">
                                            <v:path arrowok="t"/>
                                          </v:shape>
                                          <v:group id="_x0000_s2129" style="position:absolute;left:7763;top:-88;width:235;height:0" coordorigin="7763,-88" coordsize="235,0">
                                            <v:shape id="_x0000_s2130" style="position:absolute;left:7763;top:-88;width:235;height:0" coordorigin="7763,-88" coordsize="235,0" path="m7763,-88r235,e" filled="f" strokeweight=".58pt">
                                              <v:path arrowok="t"/>
                                            </v:shape>
                                            <v:group id="_x0000_s2131" style="position:absolute;left:8017;top:-88;width:235;height:0" coordorigin="8017,-88" coordsize="235,0">
                                              <v:shape id="_x0000_s2132" style="position:absolute;left:8017;top:-88;width:235;height:0" coordorigin="8017,-88" coordsize="235,0" path="m8017,-88r236,e" filled="f" strokeweight=".58pt">
                                                <v:path arrowok="t"/>
                                              </v:shape>
                                              <v:group id="_x0000_s2133" style="position:absolute;left:8272;top:-88;width:240;height:0" coordorigin="8272,-88" coordsize="240,0">
                                                <v:shape id="_x0000_s2134" style="position:absolute;left:8272;top:-88;width:240;height:0" coordorigin="8272,-88" coordsize="240,0" path="m8272,-88r240,e" filled="f" strokeweight=".58pt">
                                                  <v:path arrowok="t"/>
                                                </v:shape>
                                                <v:group id="_x0000_s2135" style="position:absolute;left:8531;top:-88;width:238;height:0" coordorigin="8531,-88" coordsize="238,0">
                                                  <v:shape id="_x0000_s2136" style="position:absolute;left:8531;top:-88;width:238;height:0" coordorigin="8531,-88" coordsize="238,0" path="m8531,-88r238,e" filled="f" strokeweight=".58pt">
                                                    <v:path arrowok="t"/>
                                                  </v:shape>
                                                  <v:group id="_x0000_s2137" style="position:absolute;left:8788;top:-88;width:346;height:0" coordorigin="8788,-88" coordsize="346,0">
                                                    <v:shape id="_x0000_s2138" style="position:absolute;left:8788;top:-88;width:346;height:0" coordorigin="8788,-88" coordsize="346,0" path="m8788,-88r346,e" filled="f" strokeweight=".58pt">
                                                      <v:path arrowok="t"/>
                                                    </v:shape>
                                                    <v:group id="_x0000_s2139" style="position:absolute;left:9153;top:-88;width:343;height:0" coordorigin="9153,-88" coordsize="343,0">
                                                      <v:shape id="_x0000_s2140" style="position:absolute;left:9153;top:-88;width:343;height:0" coordorigin="9153,-88" coordsize="343,0" path="m9153,-88r343,e" filled="f" strokeweight=".58pt">
                                                        <v:path arrowok="t"/>
                                                      </v:shape>
                                                      <v:group id="_x0000_s2141" style="position:absolute;left:3928;top:-93;width:0;height:329" coordorigin="3928,-93" coordsize="0,329">
                                                        <v:shape id="_x0000_s2142" style="position:absolute;left:3928;top:-93;width:0;height:329" coordorigin="3928,-93" coordsize="0,329" path="m3928,-93r,329e" filled="f" strokeweight=".58pt">
                                                          <v:path arrowok="t"/>
                                                        </v:shape>
                                                        <v:group id="_x0000_s2143" style="position:absolute;left:4183;top:-93;width:0;height:329" coordorigin="4183,-93" coordsize="0,329">
                                                          <v:shape id="_x0000_s2144" style="position:absolute;left:4183;top:-93;width:0;height:329" coordorigin="4183,-93" coordsize="0,329" path="m4183,-93r,329e" filled="f" strokeweight=".58pt">
                                                            <v:path arrowok="t"/>
                                                          </v:shape>
                                                          <v:group id="_x0000_s2145" style="position:absolute;left:4437;top:-93;width:0;height:329" coordorigin="4437,-93" coordsize="0,329">
                                                            <v:shape id="_x0000_s2146" style="position:absolute;left:4437;top:-93;width:0;height:329" coordorigin="4437,-93" coordsize="0,329" path="m4437,-93r,329e" filled="f" strokeweight=".58pt">
                                                              <v:path arrowok="t"/>
                                                            </v:shape>
                                                            <v:group id="_x0000_s2147" style="position:absolute;left:4694;top:-93;width:0;height:329" coordorigin="4694,-93" coordsize="0,329">
                                                              <v:shape id="_x0000_s2148" style="position:absolute;left:4694;top:-93;width:0;height:329" coordorigin="4694,-93" coordsize="0,329" path="m4694,-93r,329e" filled="f" strokeweight=".58pt">
                                                                <v:path arrowok="t"/>
                                                              </v:shape>
                                                              <v:group id="_x0000_s2149" style="position:absolute;left:4948;top:-93;width:0;height:329" coordorigin="4948,-93" coordsize="0,329">
                                                                <v:shape id="_x0000_s2150" style="position:absolute;left:4948;top:-93;width:0;height:329" coordorigin="4948,-93" coordsize="0,329" path="m4948,-93r,329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2151" style="position:absolute;left:5203;top:-93;width:0;height:329" coordorigin="5203,-93" coordsize="0,329">
                                                                  <v:shape id="_x0000_s2152" style="position:absolute;left:5203;top:-93;width:0;height:329" coordorigin="5203,-93" coordsize="0,329" path="m5203,-93r,329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2153" style="position:absolute;left:5457;top:-93;width:0;height:329" coordorigin="5457,-93" coordsize="0,329">
                                                                    <v:shape id="_x0000_s2154" style="position:absolute;left:5457;top:-93;width:0;height:329" coordorigin="5457,-93" coordsize="0,329" path="m5457,-93r,329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2155" style="position:absolute;left:5714;top:-93;width:0;height:329" coordorigin="5714,-93" coordsize="0,329">
                                                                      <v:shape id="_x0000_s2156" style="position:absolute;left:5714;top:-93;width:0;height:329" coordorigin="5714,-93" coordsize="0,329" path="m5714,-93r,329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2157" style="position:absolute;left:5968;top:-93;width:0;height:329" coordorigin="5968,-93" coordsize="0,329">
                                                                        <v:shape id="_x0000_s2158" style="position:absolute;left:5968;top:-93;width:0;height:329" coordorigin="5968,-93" coordsize="0,329" path="m5968,-93r,329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2159" style="position:absolute;left:6223;top:-93;width:0;height:329" coordorigin="6223,-93" coordsize="0,329">
                                                                          <v:shape id="_x0000_s2160" style="position:absolute;left:6223;top:-93;width:0;height:329" coordorigin="6223,-93" coordsize="0,329" path="m6223,-93r,329e" filled="f" strokeweight=".21308mm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2161" style="position:absolute;left:6477;top:-93;width:0;height:329" coordorigin="6477,-93" coordsize="0,329">
                                                                            <v:shape id="_x0000_s2162" style="position:absolute;left:6477;top:-93;width:0;height:329" coordorigin="6477,-93" coordsize="0,329" path="m6477,-93r,329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2163" style="position:absolute;left:6734;top:-93;width:0;height:329" coordorigin="6734,-93" coordsize="0,329">
                                                                              <v:shape id="_x0000_s2164" style="position:absolute;left:6734;top:-93;width:0;height:329" coordorigin="6734,-93" coordsize="0,329" path="m6734,-93r,329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2165" style="position:absolute;left:6989;top:-93;width:0;height:329" coordorigin="6989,-93" coordsize="0,329">
                                                                                <v:shape id="_x0000_s2166" style="position:absolute;left:6989;top:-93;width:0;height:329" coordorigin="6989,-93" coordsize="0,329" path="m6989,-93r,329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2167" style="position:absolute;left:7243;top:-93;width:0;height:329" coordorigin="7243,-93" coordsize="0,329">
                                                                                  <v:shape id="_x0000_s2168" style="position:absolute;left:7243;top:-93;width:0;height:329" coordorigin="7243,-93" coordsize="0,329" path="m7243,-93r,329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2169" style="position:absolute;left:7497;top:-93;width:0;height:329" coordorigin="7497,-93" coordsize="0,329">
                                                                                    <v:shape id="_x0000_s2170" style="position:absolute;left:7497;top:-93;width:0;height:329" coordorigin="7497,-93" coordsize="0,329" path="m7497,-93r,329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2171" style="position:absolute;left:7754;top:-93;width:0;height:329" coordorigin="7754,-93" coordsize="0,329">
                                                                                      <v:shape id="_x0000_s2172" style="position:absolute;left:7754;top:-93;width:0;height:329" coordorigin="7754,-93" coordsize="0,329" path="m7754,-93r,329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2173" style="position:absolute;left:8009;top:-93;width:0;height:329" coordorigin="8009,-93" coordsize="0,329">
                                                                                        <v:shape id="_x0000_s2174" style="position:absolute;left:8009;top:-93;width:0;height:329" coordorigin="8009,-93" coordsize="0,329" path="m8009,-93r,329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2175" style="position:absolute;left:8263;top:-93;width:0;height:329" coordorigin="8263,-93" coordsize="0,329">
                                                                                          <v:shape id="_x0000_s2176" style="position:absolute;left:8263;top:-93;width:0;height:329" coordorigin="8263,-93" coordsize="0,329" path="m8263,-93r,329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2177" style="position:absolute;left:8522;top:-93;width:0;height:329" coordorigin="8522,-93" coordsize="0,329">
                                                                                            <v:shape id="_x0000_s2178" style="position:absolute;left:8522;top:-93;width:0;height:329" coordorigin="8522,-93" coordsize="0,329" path="m8522,-93r,329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2179" style="position:absolute;left:8780;top:-93;width:0;height:329" coordorigin="8780,-93" coordsize="0,329">
                                                                                              <v:shape id="_x0000_s2180" style="position:absolute;left:8780;top:-93;width:0;height:329" coordorigin="8780,-93" coordsize="0,329" path="m8780,-93r,329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2181" style="position:absolute;left:9144;top:-93;width:0;height:329" coordorigin="9144,-93" coordsize="0,329">
                                                                                                <v:shape id="_x0000_s2182" style="position:absolute;left:9144;top:-93;width:0;height:329" coordorigin="9144,-93" coordsize="0,329" path="m9144,-93r,329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2183" style="position:absolute;left:9501;top:-93;width:0;height:329" coordorigin="9501,-93" coordsize="0,329">
                                                                                                  <v:shape id="_x0000_s2184" style="position:absolute;left:9501;top:-93;width:0;height:329" coordorigin="9501,-93" coordsize="0,329" path="m9501,-93r,329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2185" style="position:absolute;left:3937;top:231;width:235;height:0" coordorigin="3937,231" coordsize="235,0">
                                                                                                    <v:shape id="_x0000_s2186" style="position:absolute;left:3937;top:231;width:235;height:0" coordorigin="3937,231" coordsize="235,0" path="m3937,231r235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2187" style="position:absolute;left:4191;top:231;width:235;height:0" coordorigin="4191,231" coordsize="235,0">
                                                                                                      <v:shape id="_x0000_s2188" style="position:absolute;left:4191;top:231;width:235;height:0" coordorigin="4191,231" coordsize="235,0" path="m4191,231r236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2189" style="position:absolute;left:4446;top:231;width:238;height:0" coordorigin="4446,231" coordsize="238,0">
                                                                                                        <v:shape id="_x0000_s2190" style="position:absolute;left:4446;top:231;width:238;height:0" coordorigin="4446,231" coordsize="238,0" path="m4446,231r237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  <v:group id="_x0000_s2191" style="position:absolute;left:4703;top:231;width:235;height:0" coordorigin="4703,231" coordsize="235,0">
                                                                                                          <v:shape id="_x0000_s2192" style="position:absolute;left:4703;top:231;width:235;height:0" coordorigin="4703,231" coordsize="235,0" path="m4703,231r235,e" filled="f" strokeweight=".58pt">
                                                                                                            <v:path arrowok="t"/>
                                                                                                          </v:shape>
                                                                                                          <v:group id="_x0000_s2193" style="position:absolute;left:4957;top:231;width:235;height:0" coordorigin="4957,231" coordsize="235,0">
                                                                                                            <v:shape id="_x0000_s2194" style="position:absolute;left:4957;top:231;width:235;height:0" coordorigin="4957,231" coordsize="235,0" path="m4957,231r235,e" filled="f" strokeweight=".58pt">
                                                                                                              <v:path arrowok="t"/>
                                                                                                            </v:shape>
                                                                                                            <v:group id="_x0000_s2195" style="position:absolute;left:5211;top:231;width:235;height:0" coordorigin="5211,231" coordsize="235,0">
                                                                                                              <v:shape id="_x0000_s2196" style="position:absolute;left:5211;top:231;width:235;height:0" coordorigin="5211,231" coordsize="235,0" path="m5211,231r236,e" filled="f" strokeweight=".58pt">
                                                                                                                <v:path arrowok="t"/>
                                                                                                              </v:shape>
                                                                                                              <v:group id="_x0000_s2197" style="position:absolute;left:5466;top:231;width:238;height:0" coordorigin="5466,231" coordsize="238,0">
                                                                                                                <v:shape id="_x0000_s2198" style="position:absolute;left:5466;top:231;width:238;height:0" coordorigin="5466,231" coordsize="238,0" path="m5466,231r237,e" filled="f" strokeweight=".58pt">
                                                                                                                  <v:path arrowok="t"/>
                                                                                                                </v:shape>
                                                                                                                <v:group id="_x0000_s2199" style="position:absolute;left:5723;top:231;width:235;height:0" coordorigin="5723,231" coordsize="235,0">
                                                                                                                  <v:shape id="_x0000_s2200" style="position:absolute;left:5723;top:231;width:235;height:0" coordorigin="5723,231" coordsize="235,0" path="m5723,231r235,e" filled="f" strokeweight=".58pt">
                                                                                                                    <v:path arrowok="t"/>
                                                                                                                  </v:shape>
                                                                                                                  <v:group id="_x0000_s2201" style="position:absolute;left:5977;top:231;width:235;height:0" coordorigin="5977,231" coordsize="235,0">
                                                                                                                    <v:shape id="_x0000_s2202" style="position:absolute;left:5977;top:231;width:235;height:0" coordorigin="5977,231" coordsize="235,0" path="m5977,231r235,e" filled="f" strokeweight=".58pt">
                                                                                                                      <v:path arrowok="t"/>
                                                                                                                    </v:shape>
                                                                                                                    <v:group id="_x0000_s2203" style="position:absolute;left:6232;top:231;width:235;height:0" coordorigin="6232,231" coordsize="235,0">
                                                                                                                      <v:shape id="_x0000_s2204" style="position:absolute;left:6232;top:231;width:235;height:0" coordorigin="6232,231" coordsize="235,0" path="m6232,231r235,e" filled="f" strokeweight=".58pt">
                                                                                                                        <v:path arrowok="t"/>
                                                                                                                      </v:shape>
                                                                                                                      <v:group id="_x0000_s2205" style="position:absolute;left:6486;top:231;width:238;height:0" coordorigin="6486,231" coordsize="238,0">
                                                                                                                        <v:shape id="_x0000_s2206" style="position:absolute;left:6486;top:231;width:238;height:0" coordorigin="6486,231" coordsize="238,0" path="m6486,231r238,e" filled="f" strokeweight=".58pt">
                                                                                                                          <v:path arrowok="t"/>
                                                                                                                        </v:shape>
                                                                                                                        <v:group id="_x0000_s2207" style="position:absolute;left:6743;top:231;width:235;height:0" coordorigin="6743,231" coordsize="235,0">
                                                                                                                          <v:shape id="_x0000_s2208" style="position:absolute;left:6743;top:231;width:235;height:0" coordorigin="6743,231" coordsize="235,0" path="m6743,231r235,e" filled="f" strokeweight=".58pt">
                                                                                                                            <v:path arrowok="t"/>
                                                                                                                          </v:shape>
                                                                                                                          <v:group id="_x0000_s2209" style="position:absolute;left:6997;top:231;width:235;height:0" coordorigin="6997,231" coordsize="235,0">
                                                                                                                            <v:shape id="_x0000_s2210" style="position:absolute;left:6997;top:231;width:235;height:0" coordorigin="6997,231" coordsize="235,0" path="m6997,231r236,e" filled="f" strokeweight=".58pt">
                                                                                                                              <v:path arrowok="t"/>
                                                                                                                            </v:shape>
                                                                                                                            <v:group id="_x0000_s2211" style="position:absolute;left:7252;top:231;width:235;height:0" coordorigin="7252,231" coordsize="235,0">
                                                                                                                              <v:shape id="_x0000_s2212" style="position:absolute;left:7252;top:231;width:235;height:0" coordorigin="7252,231" coordsize="235,0" path="m7252,231r235,e" filled="f" strokeweight=".58pt">
                                                                                                                                <v:path arrowok="t"/>
                                                                                                                              </v:shape>
                                                                                                                              <v:group id="_x0000_s2213" style="position:absolute;left:7506;top:231;width:238;height:0" coordorigin="7506,231" coordsize="238,0">
                                                                                                                                <v:shape id="_x0000_s2214" style="position:absolute;left:7506;top:231;width:238;height:0" coordorigin="7506,231" coordsize="238,0" path="m7506,231r238,e" filled="f" strokeweight=".58pt">
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</v:shape>
                                                                                                                                <v:group id="_x0000_s2215" style="position:absolute;left:7763;top:231;width:235;height:0" coordorigin="7763,231" coordsize="235,0">
                                                                                                                                  <v:shape id="_x0000_s2216" style="position:absolute;left:7763;top:231;width:235;height:0" coordorigin="7763,231" coordsize="235,0" path="m7763,231r235,e" filled="f" strokeweight=".58pt">
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</v:shape>
                                                                                                                                  <v:group id="_x0000_s2217" style="position:absolute;left:8017;top:231;width:235;height:0" coordorigin="8017,231" coordsize="235,0">
                                                                                                                                    <v:shape id="_x0000_s2218" style="position:absolute;left:8017;top:231;width:235;height:0" coordorigin="8017,231" coordsize="235,0" path="m8017,231r236,e" filled="f" strokeweight=".58pt">
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</v:shape>
                                                                                                                                    <v:group id="_x0000_s2219" style="position:absolute;left:8272;top:231;width:240;height:0" coordorigin="8272,231" coordsize="240,0">
                                                                                                                                      <v:shape id="_x0000_s2220" style="position:absolute;left:8272;top:231;width:240;height:0" coordorigin="8272,231" coordsize="240,0" path="m8272,231r240,e" filled="f" strokeweight=".58pt">
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</v:shape>
                                                                                                                                      <v:group id="_x0000_s2221" style="position:absolute;left:8531;top:231;width:238;height:0" coordorigin="8531,231" coordsize="238,0">
                                                                                                                                        <v:shape id="_x0000_s2222" style="position:absolute;left:8531;top:231;width:238;height:0" coordorigin="8531,231" coordsize="238,0" path="m8531,231r238,e" filled="f" strokeweight=".58pt">
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<v:group id="_x0000_s2223" style="position:absolute;left:8788;top:231;width:346;height:0" coordorigin="8788,231" coordsize="346,0">
                                                                                                                                          <v:shape id="_x0000_s2224" style="position:absolute;left:8788;top:231;width:346;height:0" coordorigin="8788,231" coordsize="346,0" path="m8788,231r346,e" filled="f" strokeweight=".58pt">
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v:group id="_x0000_s2225" style="position:absolute;left:9153;top:231;width:343;height:0" coordorigin="9153,231" coordsize="343,0">
                                                                                                                                            <v:shape id="_x0000_s2226" style="position:absolute;left:9153;top:231;width:343;height:0" coordorigin="9153,231" coordsize="343,0" path="m9153,231r343,e" filled="f" strokeweight=".58pt">
  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</v:group>
                                                                                                                                    </v:group>
                                                                                                                                  </v:group>
                                                                                                                                </v:group>
                                                                                                                              </v:group>
                                                                                                                            </v:group>
                                                                                                                          </v:group>
                                                                                                                        </v:group>
                                                                                                                      </v:group>
                                                                                                                    </v:group>
                                                                                                                  </v:group>
                                                                                                                </v:group>
                                                                                                              </v:group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</v:group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14:paraId="4845F953" w14:textId="77777777" w:rsidR="000B10A2" w:rsidRDefault="00000000">
      <w:pPr>
        <w:spacing w:before="18" w:line="200" w:lineRule="exact"/>
      </w:pPr>
      <w:r>
        <w:pict w14:anchorId="31098098">
          <v:group id="_x0000_s1535" style="position:absolute;margin-left:196.1pt;margin-top:7.4pt;width:279.25pt;height:17.05pt;z-index:-251660288;mso-position-horizontal-relative:page" coordorigin="3922,-100" coordsize="5585,341">
            <v:group id="_x0000_s1536" style="position:absolute;left:3937;top:-88;width:235;height:0" coordorigin="3937,-88" coordsize="235,0">
              <v:shape id="_x0000_s1663" style="position:absolute;left:3937;top:-88;width:235;height:0" coordorigin="3937,-88" coordsize="235,0" path="m3937,-88r235,e" filled="f" strokeweight=".58pt">
                <v:path arrowok="t"/>
              </v:shape>
              <v:group id="_x0000_s1537" style="position:absolute;left:4191;top:-88;width:235;height:0" coordorigin="4191,-88" coordsize="235,0">
                <v:shape id="_x0000_s1662" style="position:absolute;left:4191;top:-88;width:235;height:0" coordorigin="4191,-88" coordsize="235,0" path="m4191,-88r236,e" filled="f" strokeweight=".58pt">
                  <v:path arrowok="t"/>
                </v:shape>
                <v:group id="_x0000_s1538" style="position:absolute;left:4446;top:-88;width:238;height:0" coordorigin="4446,-88" coordsize="238,0">
                  <v:shape id="_x0000_s1661" style="position:absolute;left:4446;top:-88;width:238;height:0" coordorigin="4446,-88" coordsize="238,0" path="m4446,-88r237,e" filled="f" strokeweight=".58pt">
                    <v:path arrowok="t"/>
                  </v:shape>
                  <v:group id="_x0000_s1539" style="position:absolute;left:4703;top:-88;width:235;height:0" coordorigin="4703,-88" coordsize="235,0">
                    <v:shape id="_x0000_s1660" style="position:absolute;left:4703;top:-88;width:235;height:0" coordorigin="4703,-88" coordsize="235,0" path="m4703,-88r235,e" filled="f" strokeweight=".58pt">
                      <v:path arrowok="t"/>
                    </v:shape>
                    <v:group id="_x0000_s1540" style="position:absolute;left:4957;top:-88;width:235;height:0" coordorigin="4957,-88" coordsize="235,0">
                      <v:shape id="_x0000_s1659" style="position:absolute;left:4957;top:-88;width:235;height:0" coordorigin="4957,-88" coordsize="235,0" path="m4957,-88r235,e" filled="f" strokeweight=".58pt">
                        <v:path arrowok="t"/>
                      </v:shape>
                      <v:group id="_x0000_s1541" style="position:absolute;left:5211;top:-88;width:235;height:0" coordorigin="5211,-88" coordsize="235,0">
                        <v:shape id="_x0000_s1658" style="position:absolute;left:5211;top:-88;width:235;height:0" coordorigin="5211,-88" coordsize="235,0" path="m5211,-88r236,e" filled="f" strokeweight=".58pt">
                          <v:path arrowok="t"/>
                        </v:shape>
                        <v:group id="_x0000_s1542" style="position:absolute;left:5466;top:-88;width:238;height:0" coordorigin="5466,-88" coordsize="238,0">
                          <v:shape id="_x0000_s1657" style="position:absolute;left:5466;top:-88;width:238;height:0" coordorigin="5466,-88" coordsize="238,0" path="m5466,-88r237,e" filled="f" strokeweight=".58pt">
                            <v:path arrowok="t"/>
                          </v:shape>
                          <v:group id="_x0000_s1543" style="position:absolute;left:5723;top:-88;width:235;height:0" coordorigin="5723,-88" coordsize="235,0">
                            <v:shape id="_x0000_s1656" style="position:absolute;left:5723;top:-88;width:235;height:0" coordorigin="5723,-88" coordsize="235,0" path="m5723,-88r235,e" filled="f" strokeweight=".58pt">
                              <v:path arrowok="t"/>
                            </v:shape>
                            <v:group id="_x0000_s1544" style="position:absolute;left:5977;top:-88;width:235;height:0" coordorigin="5977,-88" coordsize="235,0">
                              <v:shape id="_x0000_s1655" style="position:absolute;left:5977;top:-88;width:235;height:0" coordorigin="5977,-88" coordsize="235,0" path="m5977,-88r235,e" filled="f" strokeweight=".58pt">
                                <v:path arrowok="t"/>
                              </v:shape>
                              <v:group id="_x0000_s1545" style="position:absolute;left:6232;top:-88;width:235;height:0" coordorigin="6232,-88" coordsize="235,0">
                                <v:shape id="_x0000_s1654" style="position:absolute;left:6232;top:-88;width:235;height:0" coordorigin="6232,-88" coordsize="235,0" path="m6232,-88r235,e" filled="f" strokeweight=".58pt">
                                  <v:path arrowok="t"/>
                                </v:shape>
                                <v:group id="_x0000_s1546" style="position:absolute;left:6486;top:-88;width:238;height:0" coordorigin="6486,-88" coordsize="238,0">
                                  <v:shape id="_x0000_s1653" style="position:absolute;left:6486;top:-88;width:238;height:0" coordorigin="6486,-88" coordsize="238,0" path="m6486,-88r238,e" filled="f" strokeweight=".58pt">
                                    <v:path arrowok="t"/>
                                  </v:shape>
                                  <v:group id="_x0000_s1547" style="position:absolute;left:6743;top:-88;width:235;height:0" coordorigin="6743,-88" coordsize="235,0">
                                    <v:shape id="_x0000_s1652" style="position:absolute;left:6743;top:-88;width:235;height:0" coordorigin="6743,-88" coordsize="235,0" path="m6743,-88r235,e" filled="f" strokeweight=".58pt">
                                      <v:path arrowok="t"/>
                                    </v:shape>
                                    <v:group id="_x0000_s1548" style="position:absolute;left:6997;top:-88;width:235;height:0" coordorigin="6997,-88" coordsize="235,0">
                                      <v:shape id="_x0000_s1651" style="position:absolute;left:6997;top:-88;width:235;height:0" coordorigin="6997,-88" coordsize="235,0" path="m6997,-88r236,e" filled="f" strokeweight=".58pt">
                                        <v:path arrowok="t"/>
                                      </v:shape>
                                      <v:group id="_x0000_s1549" style="position:absolute;left:7252;top:-88;width:235;height:0" coordorigin="7252,-88" coordsize="235,0">
                                        <v:shape id="_x0000_s1650" style="position:absolute;left:7252;top:-88;width:235;height:0" coordorigin="7252,-88" coordsize="235,0" path="m7252,-88r235,e" filled="f" strokeweight=".58pt">
                                          <v:path arrowok="t"/>
                                        </v:shape>
                                        <v:group id="_x0000_s1550" style="position:absolute;left:7506;top:-88;width:238;height:0" coordorigin="7506,-88" coordsize="238,0">
                                          <v:shape id="_x0000_s1649" style="position:absolute;left:7506;top:-88;width:238;height:0" coordorigin="7506,-88" coordsize="238,0" path="m7506,-88r238,e" filled="f" strokeweight=".58pt">
                                            <v:path arrowok="t"/>
                                          </v:shape>
                                          <v:group id="_x0000_s1551" style="position:absolute;left:7763;top:-88;width:235;height:0" coordorigin="7763,-88" coordsize="235,0">
                                            <v:shape id="_x0000_s1648" style="position:absolute;left:7763;top:-88;width:235;height:0" coordorigin="7763,-88" coordsize="235,0" path="m7763,-88r235,e" filled="f" strokeweight=".58pt">
                                              <v:path arrowok="t"/>
                                            </v:shape>
                                            <v:group id="_x0000_s1552" style="position:absolute;left:8017;top:-88;width:235;height:0" coordorigin="8017,-88" coordsize="235,0">
                                              <v:shape id="_x0000_s1647" style="position:absolute;left:8017;top:-88;width:235;height:0" coordorigin="8017,-88" coordsize="235,0" path="m8017,-88r236,e" filled="f" strokeweight=".58pt">
                                                <v:path arrowok="t"/>
                                              </v:shape>
                                              <v:group id="_x0000_s1553" style="position:absolute;left:8272;top:-88;width:240;height:0" coordorigin="8272,-88" coordsize="240,0">
                                                <v:shape id="_x0000_s1646" style="position:absolute;left:8272;top:-88;width:240;height:0" coordorigin="8272,-88" coordsize="240,0" path="m8272,-88r240,e" filled="f" strokeweight=".58pt">
                                                  <v:path arrowok="t"/>
                                                </v:shape>
                                                <v:group id="_x0000_s1554" style="position:absolute;left:8531;top:-88;width:238;height:0" coordorigin="8531,-88" coordsize="238,0">
                                                  <v:shape id="_x0000_s1645" style="position:absolute;left:8531;top:-88;width:238;height:0" coordorigin="8531,-88" coordsize="238,0" path="m8531,-88r238,e" filled="f" strokeweight=".58pt">
                                                    <v:path arrowok="t"/>
                                                  </v:shape>
                                                  <v:group id="_x0000_s1555" style="position:absolute;left:8788;top:-88;width:346;height:0" coordorigin="8788,-88" coordsize="346,0">
                                                    <v:shape id="_x0000_s1644" style="position:absolute;left:8788;top:-88;width:346;height:0" coordorigin="8788,-88" coordsize="346,0" path="m8788,-88r346,e" filled="f" strokeweight=".58pt">
                                                      <v:path arrowok="t"/>
                                                    </v:shape>
                                                    <v:group id="_x0000_s1556" style="position:absolute;left:9153;top:-88;width:343;height:0" coordorigin="9153,-88" coordsize="343,0">
                                                      <v:shape id="_x0000_s1643" style="position:absolute;left:9153;top:-88;width:343;height:0" coordorigin="9153,-88" coordsize="343,0" path="m9153,-88r343,e" filled="f" strokeweight=".58pt">
                                                        <v:path arrowok="t"/>
                                                      </v:shape>
                                                      <v:group id="_x0000_s1557" style="position:absolute;left:3928;top:-93;width:0;height:329" coordorigin="3928,-93" coordsize="0,329">
                                                        <v:shape id="_x0000_s1642" style="position:absolute;left:3928;top:-93;width:0;height:329" coordorigin="3928,-93" coordsize="0,329" path="m3928,-93r,329e" filled="f" strokeweight=".58pt">
                                                          <v:path arrowok="t"/>
                                                        </v:shape>
                                                        <v:group id="_x0000_s1558" style="position:absolute;left:4183;top:-93;width:0;height:329" coordorigin="4183,-93" coordsize="0,329">
                                                          <v:shape id="_x0000_s1641" style="position:absolute;left:4183;top:-93;width:0;height:329" coordorigin="4183,-93" coordsize="0,329" path="m4183,-93r,329e" filled="f" strokeweight=".58pt">
                                                            <v:path arrowok="t"/>
                                                          </v:shape>
                                                          <v:group id="_x0000_s1559" style="position:absolute;left:4437;top:-93;width:0;height:329" coordorigin="4437,-93" coordsize="0,329">
                                                            <v:shape id="_x0000_s1640" style="position:absolute;left:4437;top:-93;width:0;height:329" coordorigin="4437,-93" coordsize="0,329" path="m4437,-93r,329e" filled="f" strokeweight=".58pt">
                                                              <v:path arrowok="t"/>
                                                            </v:shape>
                                                            <v:group id="_x0000_s1560" style="position:absolute;left:4694;top:-93;width:0;height:329" coordorigin="4694,-93" coordsize="0,329">
                                                              <v:shape id="_x0000_s1639" style="position:absolute;left:4694;top:-93;width:0;height:329" coordorigin="4694,-93" coordsize="0,329" path="m4694,-93r,329e" filled="f" strokeweight=".58pt">
                                                                <v:path arrowok="t"/>
                                                              </v:shape>
                                                              <v:group id="_x0000_s1561" style="position:absolute;left:4948;top:-93;width:0;height:329" coordorigin="4948,-93" coordsize="0,329">
                                                                <v:shape id="_x0000_s1638" style="position:absolute;left:4948;top:-93;width:0;height:329" coordorigin="4948,-93" coordsize="0,329" path="m4948,-93r,329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562" style="position:absolute;left:5203;top:-93;width:0;height:329" coordorigin="5203,-93" coordsize="0,329">
                                                                  <v:shape id="_x0000_s1637" style="position:absolute;left:5203;top:-93;width:0;height:329" coordorigin="5203,-93" coordsize="0,329" path="m5203,-93r,329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563" style="position:absolute;left:5457;top:-93;width:0;height:329" coordorigin="5457,-93" coordsize="0,329">
                                                                    <v:shape id="_x0000_s1636" style="position:absolute;left:5457;top:-93;width:0;height:329" coordorigin="5457,-93" coordsize="0,329" path="m5457,-93r,329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564" style="position:absolute;left:5714;top:-93;width:0;height:329" coordorigin="5714,-93" coordsize="0,329">
                                                                      <v:shape id="_x0000_s1635" style="position:absolute;left:5714;top:-93;width:0;height:329" coordorigin="5714,-93" coordsize="0,329" path="m5714,-93r,329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565" style="position:absolute;left:5968;top:-93;width:0;height:329" coordorigin="5968,-93" coordsize="0,329">
                                                                        <v:shape id="_x0000_s1634" style="position:absolute;left:5968;top:-93;width:0;height:329" coordorigin="5968,-93" coordsize="0,329" path="m5968,-93r,329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566" style="position:absolute;left:6223;top:-93;width:0;height:329" coordorigin="6223,-93" coordsize="0,329">
                                                                          <v:shape id="_x0000_s1633" style="position:absolute;left:6223;top:-93;width:0;height:329" coordorigin="6223,-93" coordsize="0,329" path="m6223,-93r,329e" filled="f" strokeweight=".21308mm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567" style="position:absolute;left:6477;top:-93;width:0;height:329" coordorigin="6477,-93" coordsize="0,329">
                                                                            <v:shape id="_x0000_s1632" style="position:absolute;left:6477;top:-93;width:0;height:329" coordorigin="6477,-93" coordsize="0,329" path="m6477,-93r,329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568" style="position:absolute;left:6734;top:-93;width:0;height:329" coordorigin="6734,-93" coordsize="0,329">
                                                                              <v:shape id="_x0000_s1631" style="position:absolute;left:6734;top:-93;width:0;height:329" coordorigin="6734,-93" coordsize="0,329" path="m6734,-93r,329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569" style="position:absolute;left:6989;top:-93;width:0;height:329" coordorigin="6989,-93" coordsize="0,329">
                                                                                <v:shape id="_x0000_s1630" style="position:absolute;left:6989;top:-93;width:0;height:329" coordorigin="6989,-93" coordsize="0,329" path="m6989,-93r,329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570" style="position:absolute;left:7243;top:-93;width:0;height:329" coordorigin="7243,-93" coordsize="0,329">
                                                                                  <v:shape id="_x0000_s1629" style="position:absolute;left:7243;top:-93;width:0;height:329" coordorigin="7243,-93" coordsize="0,329" path="m7243,-93r,329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571" style="position:absolute;left:7497;top:-93;width:0;height:329" coordorigin="7497,-93" coordsize="0,329">
                                                                                    <v:shape id="_x0000_s1628" style="position:absolute;left:7497;top:-93;width:0;height:329" coordorigin="7497,-93" coordsize="0,329" path="m7497,-93r,329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572" style="position:absolute;left:7754;top:-93;width:0;height:329" coordorigin="7754,-93" coordsize="0,329">
                                                                                      <v:shape id="_x0000_s1627" style="position:absolute;left:7754;top:-93;width:0;height:329" coordorigin="7754,-93" coordsize="0,329" path="m7754,-93r,329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573" style="position:absolute;left:8009;top:-93;width:0;height:329" coordorigin="8009,-93" coordsize="0,329">
                                                                                        <v:shape id="_x0000_s1626" style="position:absolute;left:8009;top:-93;width:0;height:329" coordorigin="8009,-93" coordsize="0,329" path="m8009,-93r,329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574" style="position:absolute;left:8263;top:-93;width:0;height:329" coordorigin="8263,-93" coordsize="0,329">
                                                                                          <v:shape id="_x0000_s1625" style="position:absolute;left:8263;top:-93;width:0;height:329" coordorigin="8263,-93" coordsize="0,329" path="m8263,-93r,329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575" style="position:absolute;left:8522;top:-93;width:0;height:329" coordorigin="8522,-93" coordsize="0,329">
                                                                                            <v:shape id="_x0000_s1624" style="position:absolute;left:8522;top:-93;width:0;height:329" coordorigin="8522,-93" coordsize="0,329" path="m8522,-93r,329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576" style="position:absolute;left:8780;top:-93;width:0;height:329" coordorigin="8780,-93" coordsize="0,329">
                                                                                              <v:shape id="_x0000_s1623" style="position:absolute;left:8780;top:-93;width:0;height:329" coordorigin="8780,-93" coordsize="0,329" path="m8780,-93r,329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577" style="position:absolute;left:9144;top:-93;width:0;height:329" coordorigin="9144,-93" coordsize="0,329">
                                                                                                <v:shape id="_x0000_s1622" style="position:absolute;left:9144;top:-93;width:0;height:329" coordorigin="9144,-93" coordsize="0,329" path="m9144,-93r,329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578" style="position:absolute;left:9501;top:-93;width:0;height:329" coordorigin="9501,-93" coordsize="0,329">
                                                                                                  <v:shape id="_x0000_s1621" style="position:absolute;left:9501;top:-93;width:0;height:329" coordorigin="9501,-93" coordsize="0,329" path="m9501,-93r,329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1579" style="position:absolute;left:3937;top:231;width:235;height:0" coordorigin="3937,231" coordsize="235,0">
                                                                                                    <v:shape id="_x0000_s1620" style="position:absolute;left:3937;top:231;width:235;height:0" coordorigin="3937,231" coordsize="235,0" path="m3937,231r235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1580" style="position:absolute;left:4191;top:231;width:235;height:0" coordorigin="4191,231" coordsize="235,0">
                                                                                                      <v:shape id="_x0000_s1619" style="position:absolute;left:4191;top:231;width:235;height:0" coordorigin="4191,231" coordsize="235,0" path="m4191,231r236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1581" style="position:absolute;left:4446;top:231;width:238;height:0" coordorigin="4446,231" coordsize="238,0">
                                                                                                        <v:shape id="_x0000_s1618" style="position:absolute;left:4446;top:231;width:238;height:0" coordorigin="4446,231" coordsize="238,0" path="m4446,231r237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  <v:group id="_x0000_s1582" style="position:absolute;left:4703;top:231;width:235;height:0" coordorigin="4703,231" coordsize="235,0">
                                                                                                          <v:shape id="_x0000_s1617" style="position:absolute;left:4703;top:231;width:235;height:0" coordorigin="4703,231" coordsize="235,0" path="m4703,231r235,e" filled="f" strokeweight=".58pt">
                                                                                                            <v:path arrowok="t"/>
                                                                                                          </v:shape>
                                                                                                          <v:group id="_x0000_s1583" style="position:absolute;left:4957;top:231;width:235;height:0" coordorigin="4957,231" coordsize="235,0">
                                                                                                            <v:shape id="_x0000_s1616" style="position:absolute;left:4957;top:231;width:235;height:0" coordorigin="4957,231" coordsize="235,0" path="m4957,231r235,e" filled="f" strokeweight=".58pt">
                                                                                                              <v:path arrowok="t"/>
                                                                                                            </v:shape>
                                                                                                            <v:group id="_x0000_s1584" style="position:absolute;left:5211;top:231;width:235;height:0" coordorigin="5211,231" coordsize="235,0">
                                                                                                              <v:shape id="_x0000_s1615" style="position:absolute;left:5211;top:231;width:235;height:0" coordorigin="5211,231" coordsize="235,0" path="m5211,231r236,e" filled="f" strokeweight=".58pt">
                                                                                                                <v:path arrowok="t"/>
                                                                                                              </v:shape>
                                                                                                              <v:group id="_x0000_s1585" style="position:absolute;left:5466;top:231;width:238;height:0" coordorigin="5466,231" coordsize="238,0">
                                                                                                                <v:shape id="_x0000_s1614" style="position:absolute;left:5466;top:231;width:238;height:0" coordorigin="5466,231" coordsize="238,0" path="m5466,231r237,e" filled="f" strokeweight=".58pt">
                                                                                                                  <v:path arrowok="t"/>
                                                                                                                </v:shape>
                                                                                                                <v:group id="_x0000_s1586" style="position:absolute;left:5723;top:231;width:235;height:0" coordorigin="5723,231" coordsize="235,0">
                                                                                                                  <v:shape id="_x0000_s1613" style="position:absolute;left:5723;top:231;width:235;height:0" coordorigin="5723,231" coordsize="235,0" path="m5723,231r235,e" filled="f" strokeweight=".58pt">
                                                                                                                    <v:path arrowok="t"/>
                                                                                                                  </v:shape>
                                                                                                                  <v:group id="_x0000_s1587" style="position:absolute;left:5977;top:231;width:235;height:0" coordorigin="5977,231" coordsize="235,0">
                                                                                                                    <v:shape id="_x0000_s1612" style="position:absolute;left:5977;top:231;width:235;height:0" coordorigin="5977,231" coordsize="235,0" path="m5977,231r235,e" filled="f" strokeweight=".58pt">
                                                                                                                      <v:path arrowok="t"/>
                                                                                                                    </v:shape>
                                                                                                                    <v:group id="_x0000_s1588" style="position:absolute;left:6232;top:231;width:235;height:0" coordorigin="6232,231" coordsize="235,0">
                                                                                                                      <v:shape id="_x0000_s1611" style="position:absolute;left:6232;top:231;width:235;height:0" coordorigin="6232,231" coordsize="235,0" path="m6232,231r235,e" filled="f" strokeweight=".58pt">
                                                                                                                        <v:path arrowok="t"/>
                                                                                                                      </v:shape>
                                                                                                                      <v:group id="_x0000_s1589" style="position:absolute;left:6486;top:231;width:238;height:0" coordorigin="6486,231" coordsize="238,0">
                                                                                                                        <v:shape id="_x0000_s1610" style="position:absolute;left:6486;top:231;width:238;height:0" coordorigin="6486,231" coordsize="238,0" path="m6486,231r238,e" filled="f" strokeweight=".58pt">
                                                                                                                          <v:path arrowok="t"/>
                                                                                                                        </v:shape>
                                                                                                                        <v:group id="_x0000_s1590" style="position:absolute;left:6743;top:231;width:235;height:0" coordorigin="6743,231" coordsize="235,0">
                                                                                                                          <v:shape id="_x0000_s1609" style="position:absolute;left:6743;top:231;width:235;height:0" coordorigin="6743,231" coordsize="235,0" path="m6743,231r235,e" filled="f" strokeweight=".58pt">
                                                                                                                            <v:path arrowok="t"/>
                                                                                                                          </v:shape>
                                                                                                                          <v:group id="_x0000_s1591" style="position:absolute;left:6997;top:231;width:235;height:0" coordorigin="6997,231" coordsize="235,0">
                                                                                                                            <v:shape id="_x0000_s1608" style="position:absolute;left:6997;top:231;width:235;height:0" coordorigin="6997,231" coordsize="235,0" path="m6997,231r236,e" filled="f" strokeweight=".58pt">
                                                                                                                              <v:path arrowok="t"/>
                                                                                                                            </v:shape>
                                                                                                                            <v:group id="_x0000_s1592" style="position:absolute;left:7252;top:231;width:235;height:0" coordorigin="7252,231" coordsize="235,0">
                                                                                                                              <v:shape id="_x0000_s1607" style="position:absolute;left:7252;top:231;width:235;height:0" coordorigin="7252,231" coordsize="235,0" path="m7252,231r235,e" filled="f" strokeweight=".58pt">
                                                                                                                                <v:path arrowok="t"/>
                                                                                                                              </v:shape>
                                                                                                                              <v:group id="_x0000_s1593" style="position:absolute;left:7506;top:231;width:238;height:0" coordorigin="7506,231" coordsize="238,0">
                                                                                                                                <v:shape id="_x0000_s1606" style="position:absolute;left:7506;top:231;width:238;height:0" coordorigin="7506,231" coordsize="238,0" path="m7506,231r238,e" filled="f" strokeweight=".58pt">
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</v:shape>
                                                                                                                                <v:group id="_x0000_s1594" style="position:absolute;left:7763;top:231;width:235;height:0" coordorigin="7763,231" coordsize="235,0">
                                                                                                                                  <v:shape id="_x0000_s1605" style="position:absolute;left:7763;top:231;width:235;height:0" coordorigin="7763,231" coordsize="235,0" path="m7763,231r235,e" filled="f" strokeweight=".58pt">
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</v:shape>
                                                                                                                                  <v:group id="_x0000_s1595" style="position:absolute;left:8017;top:231;width:235;height:0" coordorigin="8017,231" coordsize="235,0">
                                                                                                                                    <v:shape id="_x0000_s1604" style="position:absolute;left:8017;top:231;width:235;height:0" coordorigin="8017,231" coordsize="235,0" path="m8017,231r236,e" filled="f" strokeweight=".58pt">
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</v:shape>
                                                                                                                                    <v:group id="_x0000_s1596" style="position:absolute;left:8272;top:231;width:240;height:0" coordorigin="8272,231" coordsize="240,0">
                                                                                                                                      <v:shape id="_x0000_s1603" style="position:absolute;left:8272;top:231;width:240;height:0" coordorigin="8272,231" coordsize="240,0" path="m8272,231r240,e" filled="f" strokeweight=".58pt">
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</v:shape>
                                                                                                                                      <v:group id="_x0000_s1597" style="position:absolute;left:8531;top:231;width:238;height:0" coordorigin="8531,231" coordsize="238,0">
                                                                                                                                        <v:shape id="_x0000_s1602" style="position:absolute;left:8531;top:231;width:238;height:0" coordorigin="8531,231" coordsize="238,0" path="m8531,231r238,e" filled="f" strokeweight=".58pt">
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<v:group id="_x0000_s1598" style="position:absolute;left:8788;top:231;width:346;height:0" coordorigin="8788,231" coordsize="346,0">
                                                                                                                                          <v:shape id="_x0000_s1601" style="position:absolute;left:8788;top:231;width:346;height:0" coordorigin="8788,231" coordsize="346,0" path="m8788,231r346,e" filled="f" strokeweight=".58pt">
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v:group id="_x0000_s1599" style="position:absolute;left:9153;top:231;width:343;height:0" coordorigin="9153,231" coordsize="343,0">
                                                                                                                                            <v:shape id="_x0000_s1600" style="position:absolute;left:9153;top:231;width:343;height:0" coordorigin="9153,231" coordsize="343,0" path="m9153,231r343,e" filled="f" strokeweight=".58pt">
  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</v:group>
                                                                                                                                    </v:group>
                                                                                                                                  </v:group>
                                                                                                                                </v:group>
                                                                                                                              </v:group>
                                                                                                                            </v:group>
                                                                                                                          </v:group>
                                                                                                                        </v:group>
                                                                                                                      </v:group>
                                                                                                                    </v:group>
                                                                                                                  </v:group>
                                                                                                                </v:group>
                                                                                                              </v:group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</v:group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14:paraId="3F7AC86F" w14:textId="77777777" w:rsidR="000B10A2" w:rsidRDefault="00074F6C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            </w:t>
      </w:r>
    </w:p>
    <w:p w14:paraId="646817A6" w14:textId="77777777" w:rsidR="000B10A2" w:rsidRDefault="000B10A2">
      <w:pPr>
        <w:spacing w:line="200" w:lineRule="exact"/>
      </w:pPr>
    </w:p>
    <w:p w14:paraId="08602688" w14:textId="77777777" w:rsidR="000B10A2" w:rsidRDefault="000B10A2">
      <w:pPr>
        <w:spacing w:line="220" w:lineRule="exact"/>
        <w:rPr>
          <w:sz w:val="22"/>
          <w:szCs w:val="22"/>
        </w:rPr>
      </w:pPr>
    </w:p>
    <w:p w14:paraId="6BB2E01B" w14:textId="77777777" w:rsidR="000B10A2" w:rsidRDefault="00000000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54971FEF">
          <v:group id="_x0000_s1406" style="position:absolute;left:0;text-align:left;margin-left:196.1pt;margin-top:-5.1pt;width:279.25pt;height:17.2pt;z-index:-251659264;mso-position-horizontal-relative:page" coordorigin="3922,-102" coordsize="5585,344">
            <v:group id="_x0000_s1407" style="position:absolute;left:3937;top:-91;width:235;height:0" coordorigin="3937,-91" coordsize="235,0">
              <v:shape id="_x0000_s1534" style="position:absolute;left:3937;top:-91;width:235;height:0" coordorigin="3937,-91" coordsize="235,0" path="m3937,-91r235,e" filled="f" strokeweight=".58pt">
                <v:path arrowok="t"/>
              </v:shape>
              <v:group id="_x0000_s1408" style="position:absolute;left:4191;top:-91;width:235;height:0" coordorigin="4191,-91" coordsize="235,0">
                <v:shape id="_x0000_s1533" style="position:absolute;left:4191;top:-91;width:235;height:0" coordorigin="4191,-91" coordsize="235,0" path="m4191,-91r236,e" filled="f" strokeweight=".58pt">
                  <v:path arrowok="t"/>
                </v:shape>
                <v:group id="_x0000_s1409" style="position:absolute;left:4446;top:-91;width:238;height:0" coordorigin="4446,-91" coordsize="238,0">
                  <v:shape id="_x0000_s1532" style="position:absolute;left:4446;top:-91;width:238;height:0" coordorigin="4446,-91" coordsize="238,0" path="m4446,-91r237,e" filled="f" strokeweight=".58pt">
                    <v:path arrowok="t"/>
                  </v:shape>
                  <v:group id="_x0000_s1410" style="position:absolute;left:4703;top:-91;width:235;height:0" coordorigin="4703,-91" coordsize="235,0">
                    <v:shape id="_x0000_s1531" style="position:absolute;left:4703;top:-91;width:235;height:0" coordorigin="4703,-91" coordsize="235,0" path="m4703,-91r235,e" filled="f" strokeweight=".58pt">
                      <v:path arrowok="t"/>
                    </v:shape>
                    <v:group id="_x0000_s1411" style="position:absolute;left:4957;top:-91;width:235;height:0" coordorigin="4957,-91" coordsize="235,0">
                      <v:shape id="_x0000_s1530" style="position:absolute;left:4957;top:-91;width:235;height:0" coordorigin="4957,-91" coordsize="235,0" path="m4957,-91r235,e" filled="f" strokeweight=".58pt">
                        <v:path arrowok="t"/>
                      </v:shape>
                      <v:group id="_x0000_s1412" style="position:absolute;left:5211;top:-91;width:235;height:0" coordorigin="5211,-91" coordsize="235,0">
                        <v:shape id="_x0000_s1529" style="position:absolute;left:5211;top:-91;width:235;height:0" coordorigin="5211,-91" coordsize="235,0" path="m5211,-91r236,e" filled="f" strokeweight=".58pt">
                          <v:path arrowok="t"/>
                        </v:shape>
                        <v:group id="_x0000_s1413" style="position:absolute;left:5466;top:-91;width:238;height:0" coordorigin="5466,-91" coordsize="238,0">
                          <v:shape id="_x0000_s1528" style="position:absolute;left:5466;top:-91;width:238;height:0" coordorigin="5466,-91" coordsize="238,0" path="m5466,-91r237,e" filled="f" strokeweight=".58pt">
                            <v:path arrowok="t"/>
                          </v:shape>
                          <v:group id="_x0000_s1414" style="position:absolute;left:5723;top:-91;width:235;height:0" coordorigin="5723,-91" coordsize="235,0">
                            <v:shape id="_x0000_s1527" style="position:absolute;left:5723;top:-91;width:235;height:0" coordorigin="5723,-91" coordsize="235,0" path="m5723,-91r235,e" filled="f" strokeweight=".58pt">
                              <v:path arrowok="t"/>
                            </v:shape>
                            <v:group id="_x0000_s1415" style="position:absolute;left:5977;top:-91;width:235;height:0" coordorigin="5977,-91" coordsize="235,0">
                              <v:shape id="_x0000_s1526" style="position:absolute;left:5977;top:-91;width:235;height:0" coordorigin="5977,-91" coordsize="235,0" path="m5977,-91r235,e" filled="f" strokeweight=".58pt">
                                <v:path arrowok="t"/>
                              </v:shape>
                              <v:group id="_x0000_s1416" style="position:absolute;left:6232;top:-91;width:235;height:0" coordorigin="6232,-91" coordsize="235,0">
                                <v:shape id="_x0000_s1525" style="position:absolute;left:6232;top:-91;width:235;height:0" coordorigin="6232,-91" coordsize="235,0" path="m6232,-91r235,e" filled="f" strokeweight=".58pt">
                                  <v:path arrowok="t"/>
                                </v:shape>
                                <v:group id="_x0000_s1417" style="position:absolute;left:6486;top:-91;width:238;height:0" coordorigin="6486,-91" coordsize="238,0">
                                  <v:shape id="_x0000_s1524" style="position:absolute;left:6486;top:-91;width:238;height:0" coordorigin="6486,-91" coordsize="238,0" path="m6486,-91r238,e" filled="f" strokeweight=".58pt">
                                    <v:path arrowok="t"/>
                                  </v:shape>
                                  <v:group id="_x0000_s1418" style="position:absolute;left:6743;top:-91;width:235;height:0" coordorigin="6743,-91" coordsize="235,0">
                                    <v:shape id="_x0000_s1523" style="position:absolute;left:6743;top:-91;width:235;height:0" coordorigin="6743,-91" coordsize="235,0" path="m6743,-91r235,e" filled="f" strokeweight=".58pt">
                                      <v:path arrowok="t"/>
                                    </v:shape>
                                    <v:group id="_x0000_s1419" style="position:absolute;left:6997;top:-91;width:235;height:0" coordorigin="6997,-91" coordsize="235,0">
                                      <v:shape id="_x0000_s1522" style="position:absolute;left:6997;top:-91;width:235;height:0" coordorigin="6997,-91" coordsize="235,0" path="m6997,-91r236,e" filled="f" strokeweight=".58pt">
                                        <v:path arrowok="t"/>
                                      </v:shape>
                                      <v:group id="_x0000_s1420" style="position:absolute;left:7252;top:-91;width:235;height:0" coordorigin="7252,-91" coordsize="235,0">
                                        <v:shape id="_x0000_s1521" style="position:absolute;left:7252;top:-91;width:235;height:0" coordorigin="7252,-91" coordsize="235,0" path="m7252,-91r235,e" filled="f" strokeweight=".58pt">
                                          <v:path arrowok="t"/>
                                        </v:shape>
                                        <v:group id="_x0000_s1421" style="position:absolute;left:7506;top:-91;width:238;height:0" coordorigin="7506,-91" coordsize="238,0">
                                          <v:shape id="_x0000_s1520" style="position:absolute;left:7506;top:-91;width:238;height:0" coordorigin="7506,-91" coordsize="238,0" path="m7506,-91r238,e" filled="f" strokeweight=".58pt">
                                            <v:path arrowok="t"/>
                                          </v:shape>
                                          <v:group id="_x0000_s1422" style="position:absolute;left:7763;top:-91;width:235;height:0" coordorigin="7763,-91" coordsize="235,0">
                                            <v:shape id="_x0000_s1519" style="position:absolute;left:7763;top:-91;width:235;height:0" coordorigin="7763,-91" coordsize="235,0" path="m7763,-91r235,e" filled="f" strokeweight=".58pt">
                                              <v:path arrowok="t"/>
                                            </v:shape>
                                            <v:group id="_x0000_s1423" style="position:absolute;left:8017;top:-91;width:235;height:0" coordorigin="8017,-91" coordsize="235,0">
                                              <v:shape id="_x0000_s1518" style="position:absolute;left:8017;top:-91;width:235;height:0" coordorigin="8017,-91" coordsize="235,0" path="m8017,-91r236,e" filled="f" strokeweight=".58pt">
                                                <v:path arrowok="t"/>
                                              </v:shape>
                                              <v:group id="_x0000_s1424" style="position:absolute;left:8272;top:-91;width:240;height:0" coordorigin="8272,-91" coordsize="240,0">
                                                <v:shape id="_x0000_s1517" style="position:absolute;left:8272;top:-91;width:240;height:0" coordorigin="8272,-91" coordsize="240,0" path="m8272,-91r240,e" filled="f" strokeweight=".58pt">
                                                  <v:path arrowok="t"/>
                                                </v:shape>
                                                <v:group id="_x0000_s1425" style="position:absolute;left:8531;top:-91;width:238;height:0" coordorigin="8531,-91" coordsize="238,0">
                                                  <v:shape id="_x0000_s1516" style="position:absolute;left:8531;top:-91;width:238;height:0" coordorigin="8531,-91" coordsize="238,0" path="m8531,-91r238,e" filled="f" strokeweight=".58pt">
                                                    <v:path arrowok="t"/>
                                                  </v:shape>
                                                  <v:group id="_x0000_s1426" style="position:absolute;left:8788;top:-91;width:346;height:0" coordorigin="8788,-91" coordsize="346,0">
                                                    <v:shape id="_x0000_s1515" style="position:absolute;left:8788;top:-91;width:346;height:0" coordorigin="8788,-91" coordsize="346,0" path="m8788,-91r346,e" filled="f" strokeweight=".58pt">
                                                      <v:path arrowok="t"/>
                                                    </v:shape>
                                                    <v:group id="_x0000_s1427" style="position:absolute;left:9153;top:-91;width:343;height:0" coordorigin="9153,-91" coordsize="343,0">
                                                      <v:shape id="_x0000_s1514" style="position:absolute;left:9153;top:-91;width:343;height:0" coordorigin="9153,-91" coordsize="343,0" path="m9153,-91r343,e" filled="f" strokeweight=".58pt">
                                                        <v:path arrowok="t"/>
                                                      </v:shape>
                                                      <v:group id="_x0000_s1428" style="position:absolute;left:3928;top:-96;width:0;height:331" coordorigin="3928,-96" coordsize="0,331">
                                                        <v:shape id="_x0000_s1513" style="position:absolute;left:3928;top:-96;width:0;height:331" coordorigin="3928,-96" coordsize="0,331" path="m3928,-96r,332e" filled="f" strokeweight=".58pt">
                                                          <v:path arrowok="t"/>
                                                        </v:shape>
                                                        <v:group id="_x0000_s1429" style="position:absolute;left:4183;top:-96;width:0;height:331" coordorigin="4183,-96" coordsize="0,331">
                                                          <v:shape id="_x0000_s1512" style="position:absolute;left:4183;top:-96;width:0;height:331" coordorigin="4183,-96" coordsize="0,331" path="m4183,-96r,332e" filled="f" strokeweight=".58pt">
                                                            <v:path arrowok="t"/>
                                                          </v:shape>
                                                          <v:group id="_x0000_s1430" style="position:absolute;left:4437;top:-96;width:0;height:331" coordorigin="4437,-96" coordsize="0,331">
                                                            <v:shape id="_x0000_s1511" style="position:absolute;left:4437;top:-96;width:0;height:331" coordorigin="4437,-96" coordsize="0,331" path="m4437,-96r,332e" filled="f" strokeweight=".58pt">
                                                              <v:path arrowok="t"/>
                                                            </v:shape>
                                                            <v:group id="_x0000_s1431" style="position:absolute;left:4694;top:-96;width:0;height:331" coordorigin="4694,-96" coordsize="0,331">
                                                              <v:shape id="_x0000_s1510" style="position:absolute;left:4694;top:-96;width:0;height:331" coordorigin="4694,-96" coordsize="0,331" path="m4694,-96r,332e" filled="f" strokeweight=".58pt">
                                                                <v:path arrowok="t"/>
                                                              </v:shape>
                                                              <v:group id="_x0000_s1432" style="position:absolute;left:4948;top:-96;width:0;height:331" coordorigin="4948,-96" coordsize="0,331">
                                                                <v:shape id="_x0000_s1509" style="position:absolute;left:4948;top:-96;width:0;height:331" coordorigin="4948,-96" coordsize="0,331" path="m4948,-96r,332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433" style="position:absolute;left:5203;top:-96;width:0;height:331" coordorigin="5203,-96" coordsize="0,331">
                                                                  <v:shape id="_x0000_s1508" style="position:absolute;left:5203;top:-96;width:0;height:331" coordorigin="5203,-96" coordsize="0,331" path="m5203,-96r,332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434" style="position:absolute;left:5457;top:-96;width:0;height:331" coordorigin="5457,-96" coordsize="0,331">
                                                                    <v:shape id="_x0000_s1507" style="position:absolute;left:5457;top:-96;width:0;height:331" coordorigin="5457,-96" coordsize="0,331" path="m5457,-96r,332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435" style="position:absolute;left:5714;top:-96;width:0;height:331" coordorigin="5714,-96" coordsize="0,331">
                                                                      <v:shape id="_x0000_s1506" style="position:absolute;left:5714;top:-96;width:0;height:331" coordorigin="5714,-96" coordsize="0,331" path="m5714,-96r,332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436" style="position:absolute;left:5968;top:-96;width:0;height:331" coordorigin="5968,-96" coordsize="0,331">
                                                                        <v:shape id="_x0000_s1505" style="position:absolute;left:5968;top:-96;width:0;height:331" coordorigin="5968,-96" coordsize="0,331" path="m5968,-96r,332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437" style="position:absolute;left:6223;top:-96;width:0;height:332" coordorigin="6223,-96" coordsize="0,332">
                                                                          <v:shape id="_x0000_s1504" style="position:absolute;left:6223;top:-96;width:0;height:332" coordorigin="6223,-96" coordsize="0,332" path="m6223,-96r,332e" filled="f" strokeweight=".21308mm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438" style="position:absolute;left:6477;top:-96;width:0;height:331" coordorigin="6477,-96" coordsize="0,331">
                                                                            <v:shape id="_x0000_s1503" style="position:absolute;left:6477;top:-96;width:0;height:331" coordorigin="6477,-96" coordsize="0,331" path="m6477,-96r,332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439" style="position:absolute;left:6734;top:-96;width:0;height:331" coordorigin="6734,-96" coordsize="0,331">
                                                                              <v:shape id="_x0000_s1502" style="position:absolute;left:6734;top:-96;width:0;height:331" coordorigin="6734,-96" coordsize="0,331" path="m6734,-96r,332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440" style="position:absolute;left:6989;top:-96;width:0;height:331" coordorigin="6989,-96" coordsize="0,331">
                                                                                <v:shape id="_x0000_s1501" style="position:absolute;left:6989;top:-96;width:0;height:331" coordorigin="6989,-96" coordsize="0,331" path="m6989,-96r,332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441" style="position:absolute;left:7243;top:-96;width:0;height:331" coordorigin="7243,-96" coordsize="0,331">
                                                                                  <v:shape id="_x0000_s1500" style="position:absolute;left:7243;top:-96;width:0;height:331" coordorigin="7243,-96" coordsize="0,331" path="m7243,-96r,332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442" style="position:absolute;left:7497;top:-96;width:0;height:331" coordorigin="7497,-96" coordsize="0,331">
                                                                                    <v:shape id="_x0000_s1499" style="position:absolute;left:7497;top:-96;width:0;height:331" coordorigin="7497,-96" coordsize="0,331" path="m7497,-96r,332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443" style="position:absolute;left:7754;top:-96;width:0;height:331" coordorigin="7754,-96" coordsize="0,331">
                                                                                      <v:shape id="_x0000_s1498" style="position:absolute;left:7754;top:-96;width:0;height:331" coordorigin="7754,-96" coordsize="0,331" path="m7754,-96r,332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444" style="position:absolute;left:8009;top:-96;width:0;height:331" coordorigin="8009,-96" coordsize="0,331">
                                                                                        <v:shape id="_x0000_s1497" style="position:absolute;left:8009;top:-96;width:0;height:331" coordorigin="8009,-96" coordsize="0,331" path="m8009,-96r,332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445" style="position:absolute;left:8263;top:-96;width:0;height:331" coordorigin="8263,-96" coordsize="0,331">
                                                                                          <v:shape id="_x0000_s1496" style="position:absolute;left:8263;top:-96;width:0;height:331" coordorigin="8263,-96" coordsize="0,331" path="m8263,-96r,332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446" style="position:absolute;left:8522;top:-96;width:0;height:331" coordorigin="8522,-96" coordsize="0,331">
                                                                                            <v:shape id="_x0000_s1495" style="position:absolute;left:8522;top:-96;width:0;height:331" coordorigin="8522,-96" coordsize="0,331" path="m8522,-96r,332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447" style="position:absolute;left:8780;top:-96;width:0;height:331" coordorigin="8780,-96" coordsize="0,331">
                                                                                              <v:shape id="_x0000_s1494" style="position:absolute;left:8780;top:-96;width:0;height:331" coordorigin="8780,-96" coordsize="0,331" path="m8780,-96r,332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448" style="position:absolute;left:9144;top:-96;width:0;height:331" coordorigin="9144,-96" coordsize="0,331">
                                                                                                <v:shape id="_x0000_s1493" style="position:absolute;left:9144;top:-96;width:0;height:331" coordorigin="9144,-96" coordsize="0,331" path="m9144,-96r,332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449" style="position:absolute;left:9501;top:-96;width:0;height:331" coordorigin="9501,-96" coordsize="0,331">
                                                                                                  <v:shape id="_x0000_s1492" style="position:absolute;left:9501;top:-96;width:0;height:331" coordorigin="9501,-96" coordsize="0,331" path="m9501,-96r,332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1450" style="position:absolute;left:3937;top:231;width:235;height:0" coordorigin="3937,231" coordsize="235,0">
                                                                                                    <v:shape id="_x0000_s1491" style="position:absolute;left:3937;top:231;width:235;height:0" coordorigin="3937,231" coordsize="235,0" path="m3937,231r235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1451" style="position:absolute;left:4191;top:231;width:235;height:0" coordorigin="4191,231" coordsize="235,0">
                                                                                                      <v:shape id="_x0000_s1490" style="position:absolute;left:4191;top:231;width:235;height:0" coordorigin="4191,231" coordsize="235,0" path="m4191,231r236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1452" style="position:absolute;left:4446;top:231;width:238;height:0" coordorigin="4446,231" coordsize="238,0">
                                                                                                        <v:shape id="_x0000_s1489" style="position:absolute;left:4446;top:231;width:238;height:0" coordorigin="4446,231" coordsize="238,0" path="m4446,231r237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  <v:group id="_x0000_s1453" style="position:absolute;left:4703;top:231;width:235;height:0" coordorigin="4703,231" coordsize="235,0">
                                                                                                          <v:shape id="_x0000_s1488" style="position:absolute;left:4703;top:231;width:235;height:0" coordorigin="4703,231" coordsize="235,0" path="m4703,231r235,e" filled="f" strokeweight=".58pt">
                                                                                                            <v:path arrowok="t"/>
                                                                                                          </v:shape>
                                                                                                          <v:group id="_x0000_s1454" style="position:absolute;left:4957;top:231;width:235;height:0" coordorigin="4957,231" coordsize="235,0">
                                                                                                            <v:shape id="_x0000_s1487" style="position:absolute;left:4957;top:231;width:235;height:0" coordorigin="4957,231" coordsize="235,0" path="m4957,231r235,e" filled="f" strokeweight=".58pt">
                                                                                                              <v:path arrowok="t"/>
                                                                                                            </v:shape>
                                                                                                            <v:group id="_x0000_s1455" style="position:absolute;left:5211;top:231;width:235;height:0" coordorigin="5211,231" coordsize="235,0">
                                                                                                              <v:shape id="_x0000_s1486" style="position:absolute;left:5211;top:231;width:235;height:0" coordorigin="5211,231" coordsize="235,0" path="m5211,231r236,e" filled="f" strokeweight=".58pt">
                                                                                                                <v:path arrowok="t"/>
                                                                                                              </v:shape>
                                                                                                              <v:group id="_x0000_s1456" style="position:absolute;left:5466;top:231;width:238;height:0" coordorigin="5466,231" coordsize="238,0">
                                                                                                                <v:shape id="_x0000_s1485" style="position:absolute;left:5466;top:231;width:238;height:0" coordorigin="5466,231" coordsize="238,0" path="m5466,231r237,e" filled="f" strokeweight=".58pt">
                                                                                                                  <v:path arrowok="t"/>
                                                                                                                </v:shape>
                                                                                                                <v:group id="_x0000_s1457" style="position:absolute;left:5723;top:231;width:235;height:0" coordorigin="5723,231" coordsize="235,0">
                                                                                                                  <v:shape id="_x0000_s1484" style="position:absolute;left:5723;top:231;width:235;height:0" coordorigin="5723,231" coordsize="235,0" path="m5723,231r235,e" filled="f" strokeweight=".58pt">
                                                                                                                    <v:path arrowok="t"/>
                                                                                                                  </v:shape>
                                                                                                                  <v:group id="_x0000_s1458" style="position:absolute;left:5977;top:231;width:235;height:0" coordorigin="5977,231" coordsize="235,0">
                                                                                                                    <v:shape id="_x0000_s1483" style="position:absolute;left:5977;top:231;width:235;height:0" coordorigin="5977,231" coordsize="235,0" path="m5977,231r235,e" filled="f" strokeweight=".58pt">
                                                                                                                      <v:path arrowok="t"/>
                                                                                                                    </v:shape>
                                                                                                                    <v:group id="_x0000_s1459" style="position:absolute;left:6232;top:231;width:235;height:0" coordorigin="6232,231" coordsize="235,0">
                                                                                                                      <v:shape id="_x0000_s1482" style="position:absolute;left:6232;top:231;width:235;height:0" coordorigin="6232,231" coordsize="235,0" path="m6232,231r235,e" filled="f" strokeweight=".58pt">
                                                                                                                        <v:path arrowok="t"/>
                                                                                                                      </v:shape>
                                                                                                                      <v:group id="_x0000_s1460" style="position:absolute;left:6486;top:231;width:238;height:0" coordorigin="6486,231" coordsize="238,0">
                                                                                                                        <v:shape id="_x0000_s1481" style="position:absolute;left:6486;top:231;width:238;height:0" coordorigin="6486,231" coordsize="238,0" path="m6486,231r238,e" filled="f" strokeweight=".58pt">
                                                                                                                          <v:path arrowok="t"/>
                                                                                                                        </v:shape>
                                                                                                                        <v:group id="_x0000_s1461" style="position:absolute;left:6743;top:231;width:235;height:0" coordorigin="6743,231" coordsize="235,0">
                                                                                                                          <v:shape id="_x0000_s1480" style="position:absolute;left:6743;top:231;width:235;height:0" coordorigin="6743,231" coordsize="235,0" path="m6743,231r235,e" filled="f" strokeweight=".58pt">
                                                                                                                            <v:path arrowok="t"/>
                                                                                                                          </v:shape>
                                                                                                                          <v:group id="_x0000_s1462" style="position:absolute;left:6997;top:231;width:235;height:0" coordorigin="6997,231" coordsize="235,0">
                                                                                                                            <v:shape id="_x0000_s1479" style="position:absolute;left:6997;top:231;width:235;height:0" coordorigin="6997,231" coordsize="235,0" path="m6997,231r236,e" filled="f" strokeweight=".58pt">
                                                                                                                              <v:path arrowok="t"/>
                                                                                                                            </v:shape>
                                                                                                                            <v:group id="_x0000_s1463" style="position:absolute;left:7252;top:231;width:235;height:0" coordorigin="7252,231" coordsize="235,0">
                                                                                                                              <v:shape id="_x0000_s1478" style="position:absolute;left:7252;top:231;width:235;height:0" coordorigin="7252,231" coordsize="235,0" path="m7252,231r235,e" filled="f" strokeweight=".58pt">
                                                                                                                                <v:path arrowok="t"/>
                                                                                                                              </v:shape>
                                                                                                                              <v:group id="_x0000_s1464" style="position:absolute;left:7506;top:231;width:238;height:0" coordorigin="7506,231" coordsize="238,0">
                                                                                                                                <v:shape id="_x0000_s1477" style="position:absolute;left:7506;top:231;width:238;height:0" coordorigin="7506,231" coordsize="238,0" path="m7506,231r238,e" filled="f" strokeweight=".58pt">
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</v:shape>
                                                                                                                                <v:group id="_x0000_s1465" style="position:absolute;left:7763;top:231;width:235;height:0" coordorigin="7763,231" coordsize="235,0">
                                                                                                                                  <v:shape id="_x0000_s1476" style="position:absolute;left:7763;top:231;width:235;height:0" coordorigin="7763,231" coordsize="235,0" path="m7763,231r235,e" filled="f" strokeweight=".58pt">
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</v:shape>
                                                                                                                                  <v:group id="_x0000_s1466" style="position:absolute;left:8017;top:231;width:235;height:0" coordorigin="8017,231" coordsize="235,0">
                                                                                                                                    <v:shape id="_x0000_s1475" style="position:absolute;left:8017;top:231;width:235;height:0" coordorigin="8017,231" coordsize="235,0" path="m8017,231r236,e" filled="f" strokeweight=".58pt">
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</v:shape>
                                                                                                                                    <v:group id="_x0000_s1467" style="position:absolute;left:8272;top:231;width:240;height:0" coordorigin="8272,231" coordsize="240,0">
                                                                                                                                      <v:shape id="_x0000_s1474" style="position:absolute;left:8272;top:231;width:240;height:0" coordorigin="8272,231" coordsize="240,0" path="m8272,231r240,e" filled="f" strokeweight=".58pt">
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</v:shape>
                                                                                                                                      <v:group id="_x0000_s1468" style="position:absolute;left:8531;top:231;width:238;height:0" coordorigin="8531,231" coordsize="238,0">
                                                                                                                                        <v:shape id="_x0000_s1473" style="position:absolute;left:8531;top:231;width:238;height:0" coordorigin="8531,231" coordsize="238,0" path="m8531,231r238,e" filled="f" strokeweight=".58pt">
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<v:group id="_x0000_s1469" style="position:absolute;left:8788;top:231;width:346;height:0" coordorigin="8788,231" coordsize="346,0">
                                                                                                                                          <v:shape id="_x0000_s1472" style="position:absolute;left:8788;top:231;width:346;height:0" coordorigin="8788,231" coordsize="346,0" path="m8788,231r346,e" filled="f" strokeweight=".58pt">
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v:group id="_x0000_s1470" style="position:absolute;left:9153;top:231;width:343;height:0" coordorigin="9153,231" coordsize="343,0">
                                                                                                                                            <v:shape id="_x0000_s1471" style="position:absolute;left:9153;top:231;width:343;height:0" coordorigin="9153,231" coordsize="343,0" path="m9153,231r343,e" filled="f" strokeweight=".58pt">
                                                                                                                                              <v:path arrowok="t"/>
                                                                                                                                            </v:shape>
  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  </v:group>
                                                                                                                                      </v:group>
                                                                                                                                    </v:group>
                                                                                                                                  </v:group>
                                                                                                                                </v:group>
                                                                                                                              </v:group>
                                                                                                                            </v:group>
                                                                                                                          </v:group>
                                                                                                                        </v:group>
                                                                                                                      </v:group>
                                                                                                                    </v:group>
                                                                                                                  </v:group>
                                                                                                                </v:group>
                                                                                                              </v:group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</v:group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D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z w:val="16"/>
          <w:szCs w:val="16"/>
        </w:rPr>
        <w:t>SIG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N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A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T</w:t>
      </w:r>
      <w:r w:rsidR="00074F6C">
        <w:rPr>
          <w:rFonts w:ascii="Calibri" w:eastAsia="Calibri" w:hAnsi="Calibri" w:cs="Calibri"/>
          <w:sz w:val="16"/>
          <w:szCs w:val="16"/>
        </w:rPr>
        <w:t>I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</w:t>
      </w:r>
      <w:r w:rsidR="00074F6C">
        <w:rPr>
          <w:rFonts w:ascii="Calibri" w:eastAsia="Calibri" w:hAnsi="Calibri" w:cs="Calibri"/>
          <w:sz w:val="16"/>
          <w:szCs w:val="16"/>
        </w:rPr>
        <w:t xml:space="preserve">N                                            </w:t>
      </w:r>
      <w:r w:rsidR="00074F6C"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484C6E8F" w14:textId="77777777" w:rsidR="000B10A2" w:rsidRDefault="000B10A2">
      <w:pPr>
        <w:spacing w:line="200" w:lineRule="exact"/>
      </w:pPr>
    </w:p>
    <w:p w14:paraId="373A3C71" w14:textId="77777777" w:rsidR="000B10A2" w:rsidRDefault="000B10A2">
      <w:pPr>
        <w:spacing w:line="220" w:lineRule="exact"/>
        <w:rPr>
          <w:sz w:val="22"/>
          <w:szCs w:val="22"/>
        </w:rPr>
      </w:pPr>
    </w:p>
    <w:p w14:paraId="502D8262" w14:textId="77777777" w:rsidR="000B10A2" w:rsidRDefault="00000000">
      <w:pPr>
        <w:spacing w:before="28"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pict w14:anchorId="44B0F010">
          <v:group id="_x0000_s1343" style="position:absolute;left:0;text-align:left;margin-left:196.1pt;margin-top:-5.1pt;width:127.8pt;height:17.05pt;z-index:-251658240;mso-position-horizontal-relative:page" coordorigin="3922,-102" coordsize="2556,341">
            <v:group id="_x0000_s1344" style="position:absolute;left:3937;top:-91;width:235;height:0" coordorigin="3937,-91" coordsize="235,0">
              <v:shape id="_x0000_s1405" style="position:absolute;left:3937;top:-91;width:235;height:0" coordorigin="3937,-91" coordsize="235,0" path="m3937,-91r235,e" filled="f" strokeweight=".58pt">
                <v:path arrowok="t"/>
              </v:shape>
              <v:group id="_x0000_s1345" style="position:absolute;left:4191;top:-91;width:235;height:0" coordorigin="4191,-91" coordsize="235,0">
                <v:shape id="_x0000_s1404" style="position:absolute;left:4191;top:-91;width:235;height:0" coordorigin="4191,-91" coordsize="235,0" path="m4191,-91r236,e" filled="f" strokeweight=".58pt">
                  <v:path arrowok="t"/>
                </v:shape>
                <v:group id="_x0000_s1346" style="position:absolute;left:4446;top:-91;width:238;height:0" coordorigin="4446,-91" coordsize="238,0">
                  <v:shape id="_x0000_s1403" style="position:absolute;left:4446;top:-91;width:238;height:0" coordorigin="4446,-91" coordsize="238,0" path="m4446,-91r237,e" filled="f" strokeweight=".58pt">
                    <v:path arrowok="t"/>
                  </v:shape>
                  <v:group id="_x0000_s1347" style="position:absolute;left:4703;top:-91;width:235;height:0" coordorigin="4703,-91" coordsize="235,0">
                    <v:shape id="_x0000_s1402" style="position:absolute;left:4703;top:-91;width:235;height:0" coordorigin="4703,-91" coordsize="235,0" path="m4703,-91r235,e" filled="f" strokeweight=".58pt">
                      <v:path arrowok="t"/>
                    </v:shape>
                    <v:group id="_x0000_s1348" style="position:absolute;left:4957;top:-91;width:235;height:0" coordorigin="4957,-91" coordsize="235,0">
                      <v:shape id="_x0000_s1401" style="position:absolute;left:4957;top:-91;width:235;height:0" coordorigin="4957,-91" coordsize="235,0" path="m4957,-91r235,e" filled="f" strokeweight=".58pt">
                        <v:path arrowok="t"/>
                      </v:shape>
                      <v:group id="_x0000_s1349" style="position:absolute;left:5211;top:-91;width:235;height:0" coordorigin="5211,-91" coordsize="235,0">
                        <v:shape id="_x0000_s1400" style="position:absolute;left:5211;top:-91;width:235;height:0" coordorigin="5211,-91" coordsize="235,0" path="m5211,-91r236,e" filled="f" strokeweight=".58pt">
                          <v:path arrowok="t"/>
                        </v:shape>
                        <v:group id="_x0000_s1350" style="position:absolute;left:5466;top:-91;width:238;height:0" coordorigin="5466,-91" coordsize="238,0">
                          <v:shape id="_x0000_s1399" style="position:absolute;left:5466;top:-91;width:238;height:0" coordorigin="5466,-91" coordsize="238,0" path="m5466,-91r237,e" filled="f" strokeweight=".58pt">
                            <v:path arrowok="t"/>
                          </v:shape>
                          <v:group id="_x0000_s1351" style="position:absolute;left:5723;top:-91;width:235;height:0" coordorigin="5723,-91" coordsize="235,0">
                            <v:shape id="_x0000_s1398" style="position:absolute;left:5723;top:-91;width:235;height:0" coordorigin="5723,-91" coordsize="235,0" path="m5723,-91r235,e" filled="f" strokeweight=".58pt">
                              <v:path arrowok="t"/>
                            </v:shape>
                            <v:group id="_x0000_s1352" style="position:absolute;left:5977;top:-91;width:235;height:0" coordorigin="5977,-91" coordsize="235,0">
                              <v:shape id="_x0000_s1397" style="position:absolute;left:5977;top:-91;width:235;height:0" coordorigin="5977,-91" coordsize="235,0" path="m5977,-91r235,e" filled="f" strokeweight=".58pt">
                                <v:path arrowok="t"/>
                              </v:shape>
                              <v:group id="_x0000_s1353" style="position:absolute;left:6232;top:-91;width:235;height:0" coordorigin="6232,-91" coordsize="235,0">
                                <v:shape id="_x0000_s1396" style="position:absolute;left:6232;top:-91;width:235;height:0" coordorigin="6232,-91" coordsize="235,0" path="m6232,-91r235,e" filled="f" strokeweight=".58pt">
                                  <v:path arrowok="t"/>
                                </v:shape>
                                <v:group id="_x0000_s1354" style="position:absolute;left:3928;top:-96;width:0;height:329" coordorigin="3928,-96" coordsize="0,329">
                                  <v:shape id="_x0000_s1395" style="position:absolute;left:3928;top:-96;width:0;height:329" coordorigin="3928,-96" coordsize="0,329" path="m3928,-96r,329e" filled="f" strokeweight=".58pt">
                                    <v:path arrowok="t"/>
                                  </v:shape>
                                  <v:group id="_x0000_s1355" style="position:absolute;left:4183;top:-96;width:0;height:329" coordorigin="4183,-96" coordsize="0,329">
                                    <v:shape id="_x0000_s1394" style="position:absolute;left:4183;top:-96;width:0;height:329" coordorigin="4183,-96" coordsize="0,329" path="m4183,-96r,329e" filled="f" strokeweight=".58pt">
                                      <v:path arrowok="t"/>
                                    </v:shape>
                                    <v:group id="_x0000_s1356" style="position:absolute;left:4437;top:-96;width:0;height:329" coordorigin="4437,-96" coordsize="0,329">
                                      <v:shape id="_x0000_s1393" style="position:absolute;left:4437;top:-96;width:0;height:329" coordorigin="4437,-96" coordsize="0,329" path="m4437,-96r,329e" filled="f" strokeweight=".58pt">
                                        <v:path arrowok="t"/>
                                      </v:shape>
                                      <v:group id="_x0000_s1357" style="position:absolute;left:4694;top:-96;width:0;height:329" coordorigin="4694,-96" coordsize="0,329">
                                        <v:shape id="_x0000_s1392" style="position:absolute;left:4694;top:-96;width:0;height:329" coordorigin="4694,-96" coordsize="0,329" path="m4694,-96r,329e" filled="f" strokeweight=".58pt">
                                          <v:path arrowok="t"/>
                                        </v:shape>
                                        <v:group id="_x0000_s1358" style="position:absolute;left:4948;top:-96;width:0;height:329" coordorigin="4948,-96" coordsize="0,329">
                                          <v:shape id="_x0000_s1391" style="position:absolute;left:4948;top:-96;width:0;height:329" coordorigin="4948,-96" coordsize="0,329" path="m4948,-96r,329e" filled="f" strokeweight=".58pt">
                                            <v:path arrowok="t"/>
                                          </v:shape>
                                          <v:group id="_x0000_s1359" style="position:absolute;left:5203;top:-96;width:0;height:329" coordorigin="5203,-96" coordsize="0,329">
                                            <v:shape id="_x0000_s1390" style="position:absolute;left:5203;top:-96;width:0;height:329" coordorigin="5203,-96" coordsize="0,329" path="m5203,-96r,329e" filled="f" strokeweight=".58pt">
                                              <v:path arrowok="t"/>
                                            </v:shape>
                                            <v:group id="_x0000_s1360" style="position:absolute;left:5457;top:-96;width:0;height:329" coordorigin="5457,-96" coordsize="0,329">
                                              <v:shape id="_x0000_s1389" style="position:absolute;left:5457;top:-96;width:0;height:329" coordorigin="5457,-96" coordsize="0,329" path="m5457,-96r,329e" filled="f" strokeweight=".58pt">
                                                <v:path arrowok="t"/>
                                              </v:shape>
                                              <v:group id="_x0000_s1361" style="position:absolute;left:5714;top:-96;width:0;height:329" coordorigin="5714,-96" coordsize="0,329">
                                                <v:shape id="_x0000_s1388" style="position:absolute;left:5714;top:-96;width:0;height:329" coordorigin="5714,-96" coordsize="0,329" path="m5714,-96r,329e" filled="f" strokeweight=".58pt">
                                                  <v:path arrowok="t"/>
                                                </v:shape>
                                                <v:group id="_x0000_s1362" style="position:absolute;left:5968;top:-96;width:0;height:329" coordorigin="5968,-96" coordsize="0,329">
                                                  <v:shape id="_x0000_s1387" style="position:absolute;left:5968;top:-96;width:0;height:329" coordorigin="5968,-96" coordsize="0,329" path="m5968,-96r,329e" filled="f" strokeweight=".58pt">
                                                    <v:path arrowok="t"/>
                                                  </v:shape>
                                                  <v:group id="_x0000_s1363" style="position:absolute;left:6223;top:-96;width:0;height:329" coordorigin="6223,-96" coordsize="0,329">
                                                    <v:shape id="_x0000_s1386" style="position:absolute;left:6223;top:-96;width:0;height:329" coordorigin="6223,-96" coordsize="0,329" path="m6223,-96r,329e" filled="f" strokeweight=".21308mm">
                                                      <v:path arrowok="t"/>
                                                    </v:shape>
                                                    <v:group id="_x0000_s1364" style="position:absolute;left:6472;top:-96;width:0;height:329" coordorigin="6472,-96" coordsize="0,329">
                                                      <v:shape id="_x0000_s1385" style="position:absolute;left:6472;top:-96;width:0;height:329" coordorigin="6472,-96" coordsize="0,329" path="m6472,-96r,329e" filled="f" strokeweight=".58pt">
                                                        <v:path arrowok="t"/>
                                                      </v:shape>
                                                      <v:group id="_x0000_s1365" style="position:absolute;left:3937;top:228;width:235;height:0" coordorigin="3937,228" coordsize="235,0">
                                                        <v:shape id="_x0000_s1384" style="position:absolute;left:3937;top:228;width:235;height:0" coordorigin="3937,228" coordsize="235,0" path="m3937,228r235,e" filled="f" strokeweight=".58pt">
                                                          <v:path arrowok="t"/>
                                                        </v:shape>
                                                        <v:group id="_x0000_s1366" style="position:absolute;left:4191;top:228;width:235;height:0" coordorigin="4191,228" coordsize="235,0">
                                                          <v:shape id="_x0000_s1383" style="position:absolute;left:4191;top:228;width:235;height:0" coordorigin="4191,228" coordsize="235,0" path="m4191,228r236,e" filled="f" strokeweight=".58pt">
                                                            <v:path arrowok="t"/>
                                                          </v:shape>
                                                          <v:group id="_x0000_s1367" style="position:absolute;left:4446;top:228;width:238;height:0" coordorigin="4446,228" coordsize="238,0">
                                                            <v:shape id="_x0000_s1382" style="position:absolute;left:4446;top:228;width:238;height:0" coordorigin="4446,228" coordsize="238,0" path="m4446,228r237,e" filled="f" strokeweight=".58pt">
                                                              <v:path arrowok="t"/>
                                                            </v:shape>
                                                            <v:group id="_x0000_s1368" style="position:absolute;left:4703;top:228;width:235;height:0" coordorigin="4703,228" coordsize="235,0">
                                                              <v:shape id="_x0000_s1381" style="position:absolute;left:4703;top:228;width:235;height:0" coordorigin="4703,228" coordsize="235,0" path="m4703,228r23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369" style="position:absolute;left:4957;top:228;width:235;height:0" coordorigin="4957,228" coordsize="235,0">
                                                                <v:shape id="_x0000_s1380" style="position:absolute;left:4957;top:228;width:235;height:0" coordorigin="4957,228" coordsize="235,0" path="m4957,228r235,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370" style="position:absolute;left:5211;top:228;width:235;height:0" coordorigin="5211,228" coordsize="235,0">
                                                                  <v:shape id="_x0000_s1379" style="position:absolute;left:5211;top:228;width:235;height:0" coordorigin="5211,228" coordsize="235,0" path="m5211,228r236,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371" style="position:absolute;left:5466;top:228;width:238;height:0" coordorigin="5466,228" coordsize="238,0">
                                                                    <v:shape id="_x0000_s1378" style="position:absolute;left:5466;top:228;width:238;height:0" coordorigin="5466,228" coordsize="238,0" path="m5466,228r237,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372" style="position:absolute;left:5723;top:228;width:235;height:0" coordorigin="5723,228" coordsize="235,0">
                                                                      <v:shape id="_x0000_s1377" style="position:absolute;left:5723;top:228;width:235;height:0" coordorigin="5723,228" coordsize="235,0" path="m5723,228r235,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373" style="position:absolute;left:5977;top:228;width:235;height:0" coordorigin="5977,228" coordsize="235,0">
                                                                        <v:shape id="_x0000_s1376" style="position:absolute;left:5977;top:228;width:235;height:0" coordorigin="5977,228" coordsize="235,0" path="m5977,228r235,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374" style="position:absolute;left:6232;top:228;width:235;height:0" coordorigin="6232,228" coordsize="235,0">
                                                                          <v:shape id="_x0000_s1375" style="position:absolute;left:6232;top:228;width:235;height:0" coordorigin="6232,228" coordsize="235,0" path="m6232,228r235,e" filled="f" strokeweight=".58pt">
                                                                            <v:path arrowok="t"/>
                                                                          </v:shape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MOB</w:t>
      </w:r>
      <w:r w:rsidR="00074F6C">
        <w:rPr>
          <w:rFonts w:ascii="Calibri" w:eastAsia="Calibri" w:hAnsi="Calibri" w:cs="Calibri"/>
          <w:sz w:val="16"/>
          <w:szCs w:val="16"/>
        </w:rPr>
        <w:t>ILE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N</w:t>
      </w:r>
      <w:r w:rsidR="00074F6C">
        <w:rPr>
          <w:rFonts w:ascii="Calibri" w:eastAsia="Calibri" w:hAnsi="Calibri" w:cs="Calibri"/>
          <w:sz w:val="16"/>
          <w:szCs w:val="16"/>
        </w:rPr>
        <w:t>U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MB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z w:val="16"/>
          <w:szCs w:val="16"/>
        </w:rPr>
        <w:t xml:space="preserve">R                                      </w:t>
      </w:r>
      <w:r w:rsidR="00074F6C"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7CEFC071" w14:textId="77777777" w:rsidR="000B10A2" w:rsidRDefault="000B10A2">
      <w:pPr>
        <w:spacing w:before="8" w:line="200" w:lineRule="exact"/>
      </w:pPr>
    </w:p>
    <w:p w14:paraId="14B69CE6" w14:textId="77777777" w:rsidR="000B10A2" w:rsidRDefault="00000000">
      <w:pPr>
        <w:spacing w:before="28"/>
        <w:ind w:left="148"/>
        <w:rPr>
          <w:rFonts w:ascii="Calibri" w:eastAsia="Calibri" w:hAnsi="Calibri" w:cs="Calibri"/>
          <w:sz w:val="16"/>
          <w:szCs w:val="16"/>
        </w:rPr>
      </w:pPr>
      <w:r>
        <w:pict w14:anchorId="52F6604A">
          <v:group id="_x0000_s1256" style="position:absolute;left:0;text-align:left;margin-left:196.1pt;margin-top:11pt;width:178.8pt;height:17.05pt;z-index:-251657216;mso-position-horizontal-relative:page" coordorigin="3922,220" coordsize="3576,341">
            <v:group id="_x0000_s1257" style="position:absolute;left:3937;top:231;width:235;height:0" coordorigin="3937,231" coordsize="235,0">
              <v:shape id="_x0000_s1342" style="position:absolute;left:3937;top:231;width:235;height:0" coordorigin="3937,231" coordsize="235,0" path="m3937,231r235,e" filled="f" strokeweight=".58pt">
                <v:path arrowok="t"/>
              </v:shape>
              <v:group id="_x0000_s1258" style="position:absolute;left:4191;top:231;width:235;height:0" coordorigin="4191,231" coordsize="235,0">
                <v:shape id="_x0000_s1341" style="position:absolute;left:4191;top:231;width:235;height:0" coordorigin="4191,231" coordsize="235,0" path="m4191,231r236,e" filled="f" strokeweight=".58pt">
                  <v:path arrowok="t"/>
                </v:shape>
                <v:group id="_x0000_s1259" style="position:absolute;left:4446;top:231;width:238;height:0" coordorigin="4446,231" coordsize="238,0">
                  <v:shape id="_x0000_s1340" style="position:absolute;left:4446;top:231;width:238;height:0" coordorigin="4446,231" coordsize="238,0" path="m4446,231r237,e" filled="f" strokeweight=".58pt">
                    <v:path arrowok="t"/>
                  </v:shape>
                  <v:group id="_x0000_s1260" style="position:absolute;left:4703;top:231;width:235;height:0" coordorigin="4703,231" coordsize="235,0">
                    <v:shape id="_x0000_s1339" style="position:absolute;left:4703;top:231;width:235;height:0" coordorigin="4703,231" coordsize="235,0" path="m4703,231r235,e" filled="f" strokeweight=".58pt">
                      <v:path arrowok="t"/>
                    </v:shape>
                    <v:group id="_x0000_s1261" style="position:absolute;left:4957;top:231;width:235;height:0" coordorigin="4957,231" coordsize="235,0">
                      <v:shape id="_x0000_s1338" style="position:absolute;left:4957;top:231;width:235;height:0" coordorigin="4957,231" coordsize="235,0" path="m4957,231r235,e" filled="f" strokeweight=".58pt">
                        <v:path arrowok="t"/>
                      </v:shape>
                      <v:group id="_x0000_s1262" style="position:absolute;left:5211;top:231;width:235;height:0" coordorigin="5211,231" coordsize="235,0">
                        <v:shape id="_x0000_s1337" style="position:absolute;left:5211;top:231;width:235;height:0" coordorigin="5211,231" coordsize="235,0" path="m5211,231r236,e" filled="f" strokeweight=".58pt">
                          <v:path arrowok="t"/>
                        </v:shape>
                        <v:group id="_x0000_s1263" style="position:absolute;left:5466;top:231;width:238;height:0" coordorigin="5466,231" coordsize="238,0">
                          <v:shape id="_x0000_s1336" style="position:absolute;left:5466;top:231;width:238;height:0" coordorigin="5466,231" coordsize="238,0" path="m5466,231r237,e" filled="f" strokeweight=".58pt">
                            <v:path arrowok="t"/>
                          </v:shape>
                          <v:group id="_x0000_s1264" style="position:absolute;left:5723;top:231;width:235;height:0" coordorigin="5723,231" coordsize="235,0">
                            <v:shape id="_x0000_s1335" style="position:absolute;left:5723;top:231;width:235;height:0" coordorigin="5723,231" coordsize="235,0" path="m5723,231r235,e" filled="f" strokeweight=".58pt">
                              <v:path arrowok="t"/>
                            </v:shape>
                            <v:group id="_x0000_s1265" style="position:absolute;left:5977;top:231;width:235;height:0" coordorigin="5977,231" coordsize="235,0">
                              <v:shape id="_x0000_s1334" style="position:absolute;left:5977;top:231;width:235;height:0" coordorigin="5977,231" coordsize="235,0" path="m5977,231r235,e" filled="f" strokeweight=".58pt">
                                <v:path arrowok="t"/>
                              </v:shape>
                              <v:group id="_x0000_s1266" style="position:absolute;left:6232;top:231;width:235;height:0" coordorigin="6232,231" coordsize="235,0">
                                <v:shape id="_x0000_s1333" style="position:absolute;left:6232;top:231;width:235;height:0" coordorigin="6232,231" coordsize="235,0" path="m6232,231r235,e" filled="f" strokeweight=".58pt">
                                  <v:path arrowok="t"/>
                                </v:shape>
                                <v:group id="_x0000_s1267" style="position:absolute;left:6486;top:231;width:238;height:0" coordorigin="6486,231" coordsize="238,0">
                                  <v:shape id="_x0000_s1332" style="position:absolute;left:6486;top:231;width:238;height:0" coordorigin="6486,231" coordsize="238,0" path="m6486,231r238,e" filled="f" strokeweight=".58pt">
                                    <v:path arrowok="t"/>
                                  </v:shape>
                                  <v:group id="_x0000_s1268" style="position:absolute;left:6743;top:231;width:235;height:0" coordorigin="6743,231" coordsize="235,0">
                                    <v:shape id="_x0000_s1331" style="position:absolute;left:6743;top:231;width:235;height:0" coordorigin="6743,231" coordsize="235,0" path="m6743,231r235,e" filled="f" strokeweight=".58pt">
                                      <v:path arrowok="t"/>
                                    </v:shape>
                                    <v:group id="_x0000_s1269" style="position:absolute;left:6997;top:231;width:235;height:0" coordorigin="6997,231" coordsize="235,0">
                                      <v:shape id="_x0000_s1330" style="position:absolute;left:6997;top:231;width:235;height:0" coordorigin="6997,231" coordsize="235,0" path="m6997,231r236,e" filled="f" strokeweight=".58pt">
                                        <v:path arrowok="t"/>
                                      </v:shape>
                                      <v:group id="_x0000_s1270" style="position:absolute;left:7252;top:231;width:235;height:0" coordorigin="7252,231" coordsize="235,0">
                                        <v:shape id="_x0000_s1329" style="position:absolute;left:7252;top:231;width:235;height:0" coordorigin="7252,231" coordsize="235,0" path="m7252,231r235,e" filled="f" strokeweight=".58pt">
                                          <v:path arrowok="t"/>
                                        </v:shape>
                                        <v:group id="_x0000_s1271" style="position:absolute;left:3928;top:226;width:0;height:329" coordorigin="3928,226" coordsize="0,329">
                                          <v:shape id="_x0000_s1328" style="position:absolute;left:3928;top:226;width:0;height:329" coordorigin="3928,226" coordsize="0,329" path="m3928,226r,329e" filled="f" strokeweight=".58pt">
                                            <v:path arrowok="t"/>
                                          </v:shape>
                                          <v:group id="_x0000_s1272" style="position:absolute;left:4183;top:226;width:0;height:329" coordorigin="4183,226" coordsize="0,329">
                                            <v:shape id="_x0000_s1327" style="position:absolute;left:4183;top:226;width:0;height:329" coordorigin="4183,226" coordsize="0,329" path="m4183,226r,329e" filled="f" strokeweight=".58pt">
                                              <v:path arrowok="t"/>
                                            </v:shape>
                                            <v:group id="_x0000_s1273" style="position:absolute;left:4437;top:226;width:0;height:329" coordorigin="4437,226" coordsize="0,329">
                                              <v:shape id="_x0000_s1326" style="position:absolute;left:4437;top:226;width:0;height:329" coordorigin="4437,226" coordsize="0,329" path="m4437,226r,329e" filled="f" strokeweight=".58pt">
                                                <v:path arrowok="t"/>
                                              </v:shape>
                                              <v:group id="_x0000_s1274" style="position:absolute;left:4694;top:226;width:0;height:329" coordorigin="4694,226" coordsize="0,329">
                                                <v:shape id="_x0000_s1325" style="position:absolute;left:4694;top:226;width:0;height:329" coordorigin="4694,226" coordsize="0,329" path="m4694,226r,329e" filled="f" strokeweight=".58pt">
                                                  <v:path arrowok="t"/>
                                                </v:shape>
                                                <v:group id="_x0000_s1275" style="position:absolute;left:4948;top:226;width:0;height:329" coordorigin="4948,226" coordsize="0,329">
                                                  <v:shape id="_x0000_s1324" style="position:absolute;left:4948;top:226;width:0;height:329" coordorigin="4948,226" coordsize="0,329" path="m4948,226r,329e" filled="f" strokeweight=".58pt">
                                                    <v:path arrowok="t"/>
                                                  </v:shape>
                                                  <v:group id="_x0000_s1276" style="position:absolute;left:5203;top:226;width:0;height:329" coordorigin="5203,226" coordsize="0,329">
                                                    <v:shape id="_x0000_s1323" style="position:absolute;left:5203;top:226;width:0;height:329" coordorigin="5203,226" coordsize="0,329" path="m5203,226r,329e" filled="f" strokeweight=".58pt">
                                                      <v:path arrowok="t"/>
                                                    </v:shape>
                                                    <v:group id="_x0000_s1277" style="position:absolute;left:5457;top:226;width:0;height:329" coordorigin="5457,226" coordsize="0,329">
                                                      <v:shape id="_x0000_s1322" style="position:absolute;left:5457;top:226;width:0;height:329" coordorigin="5457,226" coordsize="0,329" path="m5457,226r,329e" filled="f" strokeweight=".58pt">
                                                        <v:path arrowok="t"/>
                                                      </v:shape>
                                                      <v:group id="_x0000_s1278" style="position:absolute;left:5714;top:226;width:0;height:329" coordorigin="5714,226" coordsize="0,329">
                                                        <v:shape id="_x0000_s1321" style="position:absolute;left:5714;top:226;width:0;height:329" coordorigin="5714,226" coordsize="0,329" path="m5714,226r,329e" filled="f" strokeweight=".58pt">
                                                          <v:path arrowok="t"/>
                                                        </v:shape>
                                                        <v:group id="_x0000_s1279" style="position:absolute;left:5968;top:226;width:0;height:329" coordorigin="5968,226" coordsize="0,329">
                                                          <v:shape id="_x0000_s1320" style="position:absolute;left:5968;top:226;width:0;height:329" coordorigin="5968,226" coordsize="0,329" path="m5968,226r,329e" filled="f" strokeweight=".58pt">
                                                            <v:path arrowok="t"/>
                                                          </v:shape>
                                                          <v:group id="_x0000_s1280" style="position:absolute;left:6223;top:226;width:0;height:329" coordorigin="6223,226" coordsize="0,329">
                                                            <v:shape id="_x0000_s1319" style="position:absolute;left:6223;top:226;width:0;height:329" coordorigin="6223,226" coordsize="0,329" path="m6223,226r,329e" filled="f" strokeweight=".21308mm">
                                                              <v:path arrowok="t"/>
                                                            </v:shape>
                                                            <v:group id="_x0000_s1281" style="position:absolute;left:6477;top:226;width:0;height:329" coordorigin="6477,226" coordsize="0,329">
                                                              <v:shape id="_x0000_s1318" style="position:absolute;left:6477;top:226;width:0;height:329" coordorigin="6477,226" coordsize="0,329" path="m6477,226r,329e" filled="f" strokeweight=".58pt">
                                                                <v:path arrowok="t"/>
                                                              </v:shape>
                                                              <v:group id="_x0000_s1282" style="position:absolute;left:6734;top:226;width:0;height:329" coordorigin="6734,226" coordsize="0,329">
                                                                <v:shape id="_x0000_s1317" style="position:absolute;left:6734;top:226;width:0;height:329" coordorigin="6734,226" coordsize="0,329" path="m6734,226r,329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283" style="position:absolute;left:6989;top:226;width:0;height:329" coordorigin="6989,226" coordsize="0,329">
                                                                  <v:shape id="_x0000_s1316" style="position:absolute;left:6989;top:226;width:0;height:329" coordorigin="6989,226" coordsize="0,329" path="m6989,226r,329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284" style="position:absolute;left:7243;top:226;width:0;height:329" coordorigin="7243,226" coordsize="0,329">
                                                                    <v:shape id="_x0000_s1315" style="position:absolute;left:7243;top:226;width:0;height:329" coordorigin="7243,226" coordsize="0,329" path="m7243,226r,329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285" style="position:absolute;left:7492;top:226;width:0;height:329" coordorigin="7492,226" coordsize="0,329">
                                                                      <v:shape id="_x0000_s1314" style="position:absolute;left:7492;top:226;width:0;height:329" coordorigin="7492,226" coordsize="0,329" path="m7492,226r,329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286" style="position:absolute;left:3937;top:550;width:235;height:0" coordorigin="3937,550" coordsize="235,0">
                                                                        <v:shape id="_x0000_s1313" style="position:absolute;left:3937;top:550;width:235;height:0" coordorigin="3937,550" coordsize="235,0" path="m3937,550r235,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287" style="position:absolute;left:4191;top:550;width:235;height:0" coordorigin="4191,550" coordsize="235,0">
                                                                          <v:shape id="_x0000_s1312" style="position:absolute;left:4191;top:550;width:235;height:0" coordorigin="4191,550" coordsize="235,0" path="m4191,550r236,e" filled="f" strokeweight=".58pt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288" style="position:absolute;left:4446;top:550;width:238;height:0" coordorigin="4446,550" coordsize="238,0">
                                                                            <v:shape id="_x0000_s1311" style="position:absolute;left:4446;top:550;width:238;height:0" coordorigin="4446,550" coordsize="238,0" path="m4446,550r237,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289" style="position:absolute;left:4703;top:550;width:235;height:0" coordorigin="4703,550" coordsize="235,0">
                                                                              <v:shape id="_x0000_s1310" style="position:absolute;left:4703;top:550;width:235;height:0" coordorigin="4703,550" coordsize="235,0" path="m4703,550r235,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290" style="position:absolute;left:4957;top:550;width:235;height:0" coordorigin="4957,550" coordsize="235,0">
                                                                                <v:shape id="_x0000_s1309" style="position:absolute;left:4957;top:550;width:235;height:0" coordorigin="4957,550" coordsize="235,0" path="m4957,550r235,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291" style="position:absolute;left:5211;top:550;width:235;height:0" coordorigin="5211,550" coordsize="235,0">
                                                                                  <v:shape id="_x0000_s1308" style="position:absolute;left:5211;top:550;width:235;height:0" coordorigin="5211,550" coordsize="235,0" path="m5211,550r236,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292" style="position:absolute;left:5466;top:550;width:238;height:0" coordorigin="5466,550" coordsize="238,0">
                                                                                    <v:shape id="_x0000_s1307" style="position:absolute;left:5466;top:550;width:238;height:0" coordorigin="5466,550" coordsize="238,0" path="m5466,550r237,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93" style="position:absolute;left:5723;top:550;width:235;height:0" coordorigin="5723,550" coordsize="235,0">
                                                                                      <v:shape id="_x0000_s1306" style="position:absolute;left:5723;top:550;width:235;height:0" coordorigin="5723,550" coordsize="235,0" path="m5723,550r235,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94" style="position:absolute;left:5977;top:550;width:235;height:0" coordorigin="5977,550" coordsize="235,0">
                                                                                        <v:shape id="_x0000_s1305" style="position:absolute;left:5977;top:550;width:235;height:0" coordorigin="5977,550" coordsize="235,0" path="m5977,550r235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95" style="position:absolute;left:6232;top:550;width:235;height:0" coordorigin="6232,550" coordsize="235,0">
                                                                                          <v:shape id="_x0000_s1304" style="position:absolute;left:6232;top:550;width:235;height:0" coordorigin="6232,550" coordsize="235,0" path="m6232,550r235,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96" style="position:absolute;left:6486;top:550;width:238;height:0" coordorigin="6486,550" coordsize="238,0">
                                                                                            <v:shape id="_x0000_s1303" style="position:absolute;left:6486;top:550;width:238;height:0" coordorigin="6486,550" coordsize="238,0" path="m6486,550r238,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297" style="position:absolute;left:6743;top:550;width:235;height:0" coordorigin="6743,550" coordsize="235,0">
                                                                                              <v:shape id="_x0000_s1302" style="position:absolute;left:6743;top:550;width:235;height:0" coordorigin="6743,550" coordsize="235,0" path="m6743,550r235,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298" style="position:absolute;left:6997;top:550;width:235;height:0" coordorigin="6997,550" coordsize="235,0">
                                                                                                <v:shape id="_x0000_s1301" style="position:absolute;left:6997;top:550;width:235;height:0" coordorigin="6997,550" coordsize="235,0" path="m6997,550r236,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299" style="position:absolute;left:7252;top:550;width:235;height:0" coordorigin="7252,550" coordsize="235,0">
                                                                                                  <v:shape id="_x0000_s1300" style="position:absolute;left:7252;top:550;width:235;height:0" coordorigin="7252,550" coordsize="235,0" path="m7252,550r235,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z w:val="16"/>
          <w:szCs w:val="16"/>
        </w:rPr>
        <w:t>IN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z w:val="16"/>
          <w:szCs w:val="16"/>
        </w:rPr>
        <w:t>CA</w:t>
      </w:r>
      <w:r w:rsidR="00074F6C">
        <w:rPr>
          <w:rFonts w:ascii="Calibri" w:eastAsia="Calibri" w:hAnsi="Calibri" w:cs="Calibri"/>
          <w:spacing w:val="-2"/>
          <w:sz w:val="16"/>
          <w:szCs w:val="16"/>
        </w:rPr>
        <w:t>S</w:t>
      </w:r>
      <w:r w:rsidR="00074F6C">
        <w:rPr>
          <w:rFonts w:ascii="Calibri" w:eastAsia="Calibri" w:hAnsi="Calibri" w:cs="Calibri"/>
          <w:sz w:val="16"/>
          <w:szCs w:val="16"/>
        </w:rPr>
        <w:t>E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</w:t>
      </w:r>
      <w:r w:rsidR="00074F6C">
        <w:rPr>
          <w:rFonts w:ascii="Calibri" w:eastAsia="Calibri" w:hAnsi="Calibri" w:cs="Calibri"/>
          <w:sz w:val="16"/>
          <w:szCs w:val="16"/>
        </w:rPr>
        <w:t>F</w:t>
      </w:r>
    </w:p>
    <w:p w14:paraId="3CADE21F" w14:textId="77777777" w:rsidR="000B10A2" w:rsidRDefault="000B10A2">
      <w:pPr>
        <w:spacing w:before="6" w:line="120" w:lineRule="exact"/>
        <w:rPr>
          <w:sz w:val="12"/>
          <w:szCs w:val="12"/>
        </w:rPr>
      </w:pPr>
    </w:p>
    <w:p w14:paraId="75C88C6F" w14:textId="77777777" w:rsidR="000B10A2" w:rsidRDefault="00074F6C">
      <w:pPr>
        <w:spacing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RG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MB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R                             </w:t>
      </w:r>
      <w:r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:</w:t>
      </w:r>
    </w:p>
    <w:p w14:paraId="29C081FA" w14:textId="77777777" w:rsidR="000B10A2" w:rsidRDefault="000B10A2">
      <w:pPr>
        <w:spacing w:line="200" w:lineRule="exact"/>
      </w:pPr>
    </w:p>
    <w:p w14:paraId="59470CD7" w14:textId="77777777" w:rsidR="000B10A2" w:rsidRDefault="00000000">
      <w:pPr>
        <w:spacing w:before="28"/>
        <w:ind w:left="148"/>
        <w:rPr>
          <w:rFonts w:ascii="Calibri" w:eastAsia="Calibri" w:hAnsi="Calibri" w:cs="Calibri"/>
          <w:sz w:val="16"/>
          <w:szCs w:val="16"/>
        </w:rPr>
      </w:pPr>
      <w:r>
        <w:pict w14:anchorId="50D8E5DA">
          <v:group id="_x0000_s1163" style="position:absolute;left:0;text-align:left;margin-left:196.1pt;margin-top:10.85pt;width:191.6pt;height:21.15pt;z-index:-251656192;mso-position-horizontal-relative:page" coordorigin="3922,217" coordsize="3832,423">
            <v:group id="_x0000_s1164" style="position:absolute;left:3937;top:228;width:235;height:0" coordorigin="3937,228" coordsize="235,0">
              <v:shape id="_x0000_s1255" style="position:absolute;left:3937;top:228;width:235;height:0" coordorigin="3937,228" coordsize="235,0" path="m3937,228r235,e" filled="f" strokeweight=".58pt">
                <v:path arrowok="t"/>
              </v:shape>
              <v:group id="_x0000_s1165" style="position:absolute;left:4191;top:228;width:235;height:0" coordorigin="4191,228" coordsize="235,0">
                <v:shape id="_x0000_s1254" style="position:absolute;left:4191;top:228;width:235;height:0" coordorigin="4191,228" coordsize="235,0" path="m4191,228r236,e" filled="f" strokeweight=".58pt">
                  <v:path arrowok="t"/>
                </v:shape>
                <v:group id="_x0000_s1166" style="position:absolute;left:4446;top:228;width:238;height:0" coordorigin="4446,228" coordsize="238,0">
                  <v:shape id="_x0000_s1253" style="position:absolute;left:4446;top:228;width:238;height:0" coordorigin="4446,228" coordsize="238,0" path="m4446,228r237,e" filled="f" strokeweight=".58pt">
                    <v:path arrowok="t"/>
                  </v:shape>
                  <v:group id="_x0000_s1167" style="position:absolute;left:4703;top:228;width:235;height:0" coordorigin="4703,228" coordsize="235,0">
                    <v:shape id="_x0000_s1252" style="position:absolute;left:4703;top:228;width:235;height:0" coordorigin="4703,228" coordsize="235,0" path="m4703,228r235,e" filled="f" strokeweight=".58pt">
                      <v:path arrowok="t"/>
                    </v:shape>
                    <v:group id="_x0000_s1168" style="position:absolute;left:4957;top:228;width:235;height:0" coordorigin="4957,228" coordsize="235,0">
                      <v:shape id="_x0000_s1251" style="position:absolute;left:4957;top:228;width:235;height:0" coordorigin="4957,228" coordsize="235,0" path="m4957,228r235,e" filled="f" strokeweight=".58pt">
                        <v:path arrowok="t"/>
                      </v:shape>
                      <v:group id="_x0000_s1169" style="position:absolute;left:5211;top:228;width:235;height:0" coordorigin="5211,228" coordsize="235,0">
                        <v:shape id="_x0000_s1250" style="position:absolute;left:5211;top:228;width:235;height:0" coordorigin="5211,228" coordsize="235,0" path="m5211,228r236,e" filled="f" strokeweight=".58pt">
                          <v:path arrowok="t"/>
                        </v:shape>
                        <v:group id="_x0000_s1170" style="position:absolute;left:5466;top:228;width:238;height:0" coordorigin="5466,228" coordsize="238,0">
                          <v:shape id="_x0000_s1249" style="position:absolute;left:5466;top:228;width:238;height:0" coordorigin="5466,228" coordsize="238,0" path="m5466,228r237,e" filled="f" strokeweight=".58pt">
                            <v:path arrowok="t"/>
                          </v:shape>
                          <v:group id="_x0000_s1171" style="position:absolute;left:5723;top:228;width:235;height:0" coordorigin="5723,228" coordsize="235,0">
                            <v:shape id="_x0000_s1248" style="position:absolute;left:5723;top:228;width:235;height:0" coordorigin="5723,228" coordsize="235,0" path="m5723,228r235,e" filled="f" strokeweight=".58pt">
                              <v:path arrowok="t"/>
                            </v:shape>
                            <v:group id="_x0000_s1172" style="position:absolute;left:5977;top:228;width:235;height:0" coordorigin="5977,228" coordsize="235,0">
                              <v:shape id="_x0000_s1247" style="position:absolute;left:5977;top:228;width:235;height:0" coordorigin="5977,228" coordsize="235,0" path="m5977,228r235,e" filled="f" strokeweight=".58pt">
                                <v:path arrowok="t"/>
                              </v:shape>
                              <v:group id="_x0000_s1173" style="position:absolute;left:6232;top:228;width:235;height:0" coordorigin="6232,228" coordsize="235,0">
                                <v:shape id="_x0000_s1246" style="position:absolute;left:6232;top:228;width:235;height:0" coordorigin="6232,228" coordsize="235,0" path="m6232,228r235,e" filled="f" strokeweight=".58pt">
                                  <v:path arrowok="t"/>
                                </v:shape>
                                <v:group id="_x0000_s1174" style="position:absolute;left:6486;top:228;width:238;height:0" coordorigin="6486,228" coordsize="238,0">
                                  <v:shape id="_x0000_s1245" style="position:absolute;left:6486;top:228;width:238;height:0" coordorigin="6486,228" coordsize="238,0" path="m6486,228r238,e" filled="f" strokeweight=".58pt">
                                    <v:path arrowok="t"/>
                                  </v:shape>
                                  <v:group id="_x0000_s1175" style="position:absolute;left:6743;top:228;width:235;height:0" coordorigin="6743,228" coordsize="235,0">
                                    <v:shape id="_x0000_s1244" style="position:absolute;left:6743;top:228;width:235;height:0" coordorigin="6743,228" coordsize="235,0" path="m6743,228r235,e" filled="f" strokeweight=".58pt">
                                      <v:path arrowok="t"/>
                                    </v:shape>
                                    <v:group id="_x0000_s1176" style="position:absolute;left:6997;top:228;width:235;height:0" coordorigin="6997,228" coordsize="235,0">
                                      <v:shape id="_x0000_s1243" style="position:absolute;left:6997;top:228;width:235;height:0" coordorigin="6997,228" coordsize="235,0" path="m6997,228r236,e" filled="f" strokeweight=".58pt">
                                        <v:path arrowok="t"/>
                                      </v:shape>
                                      <v:group id="_x0000_s1177" style="position:absolute;left:7252;top:228;width:235;height:0" coordorigin="7252,228" coordsize="235,0">
                                        <v:shape id="_x0000_s1242" style="position:absolute;left:7252;top:228;width:235;height:0" coordorigin="7252,228" coordsize="235,0" path="m7252,228r235,e" filled="f" strokeweight=".58pt">
                                          <v:path arrowok="t"/>
                                        </v:shape>
                                        <v:group id="_x0000_s1178" style="position:absolute;left:7506;top:228;width:238;height:0" coordorigin="7506,228" coordsize="238,0">
                                          <v:shape id="_x0000_s1241" style="position:absolute;left:7506;top:228;width:238;height:0" coordorigin="7506,228" coordsize="238,0" path="m7506,228r238,e" filled="f" strokeweight=".58pt">
                                            <v:path arrowok="t"/>
                                          </v:shape>
                                          <v:group id="_x0000_s1179" style="position:absolute;left:3928;top:224;width:0;height:410" coordorigin="3928,224" coordsize="0,410">
                                            <v:shape id="_x0000_s1240" style="position:absolute;left:3928;top:224;width:0;height:410" coordorigin="3928,224" coordsize="0,410" path="m3928,224r,410e" filled="f" strokeweight=".58pt">
                                              <v:path arrowok="t"/>
                                            </v:shape>
                                            <v:group id="_x0000_s1180" style="position:absolute;left:4183;top:224;width:0;height:410" coordorigin="4183,224" coordsize="0,410">
                                              <v:shape id="_x0000_s1239" style="position:absolute;left:4183;top:224;width:0;height:410" coordorigin="4183,224" coordsize="0,410" path="m4183,224r,410e" filled="f" strokeweight=".58pt">
                                                <v:path arrowok="t"/>
                                              </v:shape>
                                              <v:group id="_x0000_s1181" style="position:absolute;left:4437;top:224;width:0;height:410" coordorigin="4437,224" coordsize="0,410">
                                                <v:shape id="_x0000_s1238" style="position:absolute;left:4437;top:224;width:0;height:410" coordorigin="4437,224" coordsize="0,410" path="m4437,224r,410e" filled="f" strokeweight=".58pt">
                                                  <v:path arrowok="t"/>
                                                </v:shape>
                                                <v:group id="_x0000_s1182" style="position:absolute;left:4694;top:224;width:0;height:410" coordorigin="4694,224" coordsize="0,410">
                                                  <v:shape id="_x0000_s1237" style="position:absolute;left:4694;top:224;width:0;height:410" coordorigin="4694,224" coordsize="0,410" path="m4694,224r,410e" filled="f" strokeweight=".58pt">
                                                    <v:path arrowok="t"/>
                                                  </v:shape>
                                                  <v:group id="_x0000_s1183" style="position:absolute;left:4948;top:224;width:0;height:410" coordorigin="4948,224" coordsize="0,410">
                                                    <v:shape id="_x0000_s1236" style="position:absolute;left:4948;top:224;width:0;height:410" coordorigin="4948,224" coordsize="0,410" path="m4948,224r,410e" filled="f" strokeweight=".58pt">
                                                      <v:path arrowok="t"/>
                                                    </v:shape>
                                                    <v:group id="_x0000_s1184" style="position:absolute;left:5203;top:224;width:0;height:410" coordorigin="5203,224" coordsize="0,410">
                                                      <v:shape id="_x0000_s1235" style="position:absolute;left:5203;top:224;width:0;height:410" coordorigin="5203,224" coordsize="0,410" path="m5203,224r,410e" filled="f" strokeweight=".58pt">
                                                        <v:path arrowok="t"/>
                                                      </v:shape>
                                                      <v:group id="_x0000_s1185" style="position:absolute;left:5457;top:224;width:0;height:410" coordorigin="5457,224" coordsize="0,410">
                                                        <v:shape id="_x0000_s1234" style="position:absolute;left:5457;top:224;width:0;height:410" coordorigin="5457,224" coordsize="0,410" path="m5457,224r,410e" filled="f" strokeweight=".58pt">
                                                          <v:path arrowok="t"/>
                                                        </v:shape>
                                                        <v:group id="_x0000_s1186" style="position:absolute;left:5714;top:224;width:0;height:410" coordorigin="5714,224" coordsize="0,410">
                                                          <v:shape id="_x0000_s1233" style="position:absolute;left:5714;top:224;width:0;height:410" coordorigin="5714,224" coordsize="0,410" path="m5714,224r,410e" filled="f" strokeweight=".58pt">
                                                            <v:path arrowok="t"/>
                                                          </v:shape>
                                                          <v:group id="_x0000_s1187" style="position:absolute;left:5968;top:224;width:0;height:410" coordorigin="5968,224" coordsize="0,410">
                                                            <v:shape id="_x0000_s1232" style="position:absolute;left:5968;top:224;width:0;height:410" coordorigin="5968,224" coordsize="0,410" path="m5968,224r,410e" filled="f" strokeweight=".58pt">
                                                              <v:path arrowok="t"/>
                                                            </v:shape>
                                                            <v:group id="_x0000_s1188" style="position:absolute;left:6223;top:223;width:0;height:411" coordorigin="6223,223" coordsize="0,411">
                                                              <v:shape id="_x0000_s1231" style="position:absolute;left:6223;top:223;width:0;height:411" coordorigin="6223,223" coordsize="0,411" path="m6223,223r,411e" filled="f" strokeweight=".21308mm">
                                                                <v:path arrowok="t"/>
                                                              </v:shape>
                                                              <v:group id="_x0000_s1189" style="position:absolute;left:6477;top:224;width:0;height:410" coordorigin="6477,224" coordsize="0,410">
                                                                <v:shape id="_x0000_s1230" style="position:absolute;left:6477;top:224;width:0;height:410" coordorigin="6477,224" coordsize="0,410" path="m6477,224r,410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190" style="position:absolute;left:6734;top:224;width:0;height:410" coordorigin="6734,224" coordsize="0,410">
                                                                  <v:shape id="_x0000_s1229" style="position:absolute;left:6734;top:224;width:0;height:410" coordorigin="6734,224" coordsize="0,410" path="m6734,224r,410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191" style="position:absolute;left:6989;top:224;width:0;height:410" coordorigin="6989,224" coordsize="0,410">
                                                                    <v:shape id="_x0000_s1228" style="position:absolute;left:6989;top:224;width:0;height:410" coordorigin="6989,224" coordsize="0,410" path="m6989,224r,410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192" style="position:absolute;left:7243;top:224;width:0;height:410" coordorigin="7243,224" coordsize="0,410">
                                                                      <v:shape id="_x0000_s1227" style="position:absolute;left:7243;top:224;width:0;height:410" coordorigin="7243,224" coordsize="0,410" path="m7243,224r,410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193" style="position:absolute;left:7497;top:224;width:0;height:410" coordorigin="7497,224" coordsize="0,410">
                                                                        <v:shape id="_x0000_s1226" style="position:absolute;left:7497;top:224;width:0;height:410" coordorigin="7497,224" coordsize="0,410" path="m7497,224r,410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194" style="position:absolute;left:7749;top:224;width:0;height:410" coordorigin="7749,224" coordsize="0,410">
                                                                          <v:shape id="_x0000_s1225" style="position:absolute;left:7749;top:224;width:0;height:410" coordorigin="7749,224" coordsize="0,410" path="m7749,224r,410e" filled="f" strokeweight=".58pt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195" style="position:absolute;left:3937;top:629;width:235;height:0" coordorigin="3937,629" coordsize="235,0">
                                                                            <v:shape id="_x0000_s1224" style="position:absolute;left:3937;top:629;width:235;height:0" coordorigin="3937,629" coordsize="235,0" path="m3937,629r235,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196" style="position:absolute;left:4191;top:629;width:235;height:0" coordorigin="4191,629" coordsize="235,0">
                                                                              <v:shape id="_x0000_s1223" style="position:absolute;left:4191;top:629;width:235;height:0" coordorigin="4191,629" coordsize="235,0" path="m4191,629r236,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197" style="position:absolute;left:4446;top:629;width:238;height:0" coordorigin="4446,629" coordsize="238,0">
                                                                                <v:shape id="_x0000_s1222" style="position:absolute;left:4446;top:629;width:238;height:0" coordorigin="4446,629" coordsize="238,0" path="m4446,629r237,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198" style="position:absolute;left:4703;top:629;width:235;height:0" coordorigin="4703,629" coordsize="235,0">
                                                                                  <v:shape id="_x0000_s1221" style="position:absolute;left:4703;top:629;width:235;height:0" coordorigin="4703,629" coordsize="235,0" path="m4703,629r235,e" filled="f" strokeweight=".58pt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199" style="position:absolute;left:4957;top:629;width:235;height:0" coordorigin="4957,629" coordsize="235,0">
                                                                                    <v:shape id="_x0000_s1220" style="position:absolute;left:4957;top:629;width:235;height:0" coordorigin="4957,629" coordsize="235,0" path="m4957,629r235,e" filled="f" strokeweight=".58pt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00" style="position:absolute;left:5211;top:629;width:235;height:0" coordorigin="5211,629" coordsize="235,0">
                                                                                      <v:shape id="_x0000_s1219" style="position:absolute;left:5211;top:629;width:235;height:0" coordorigin="5211,629" coordsize="235,0" path="m5211,629r236,e" filled="f" strokeweight=".58pt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01" style="position:absolute;left:5466;top:629;width:238;height:0" coordorigin="5466,629" coordsize="238,0">
                                                                                        <v:shape id="_x0000_s1218" style="position:absolute;left:5466;top:629;width:238;height:0" coordorigin="5466,629" coordsize="238,0" path="m5466,629r237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02" style="position:absolute;left:5723;top:629;width:235;height:0" coordorigin="5723,629" coordsize="235,0">
                                                                                          <v:shape id="_x0000_s1217" style="position:absolute;left:5723;top:629;width:235;height:0" coordorigin="5723,629" coordsize="235,0" path="m5723,629r235,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03" style="position:absolute;left:5977;top:629;width:235;height:0" coordorigin="5977,629" coordsize="235,0">
                                                                                            <v:shape id="_x0000_s1216" style="position:absolute;left:5977;top:629;width:235;height:0" coordorigin="5977,629" coordsize="235,0" path="m5977,629r235,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  <v:group id="_x0000_s1204" style="position:absolute;left:6232;top:629;width:235;height:0" coordorigin="6232,629" coordsize="235,0">
                                                                                              <v:shape id="_x0000_s1215" style="position:absolute;left:6232;top:629;width:235;height:0" coordorigin="6232,629" coordsize="235,0" path="m6232,629r235,e" filled="f" strokeweight=".58pt">
                                                                                                <v:path arrowok="t"/>
                                                                                              </v:shape>
                                                                                              <v:group id="_x0000_s1205" style="position:absolute;left:6486;top:629;width:238;height:0" coordorigin="6486,629" coordsize="238,0">
                                                                                                <v:shape id="_x0000_s1214" style="position:absolute;left:6486;top:629;width:238;height:0" coordorigin="6486,629" coordsize="238,0" path="m6486,629r238,e" filled="f" strokeweight=".58pt">
                                                                                                  <v:path arrowok="t"/>
                                                                                                </v:shape>
                                                                                                <v:group id="_x0000_s1206" style="position:absolute;left:6743;top:629;width:235;height:0" coordorigin="6743,629" coordsize="235,0">
                                                                                                  <v:shape id="_x0000_s1213" style="position:absolute;left:6743;top:629;width:235;height:0" coordorigin="6743,629" coordsize="235,0" path="m6743,629r235,e" filled="f" strokeweight=".58pt">
                                                                                                    <v:path arrowok="t"/>
                                                                                                  </v:shape>
                                                                                                  <v:group id="_x0000_s1207" style="position:absolute;left:6997;top:629;width:235;height:0" coordorigin="6997,629" coordsize="235,0">
                                                                                                    <v:shape id="_x0000_s1212" style="position:absolute;left:6997;top:629;width:235;height:0" coordorigin="6997,629" coordsize="235,0" path="m6997,629r236,e" filled="f" strokeweight=".58pt">
                                                                                                      <v:path arrowok="t"/>
                                                                                                    </v:shape>
                                                                                                    <v:group id="_x0000_s1208" style="position:absolute;left:7252;top:629;width:235;height:0" coordorigin="7252,629" coordsize="235,0">
                                                                                                      <v:shape id="_x0000_s1211" style="position:absolute;left:7252;top:629;width:235;height:0" coordorigin="7252,629" coordsize="235,0" path="m7252,629r235,e" filled="f" strokeweight=".58pt">
                                                                                                        <v:path arrowok="t"/>
                                                                                                      </v:shape>
                                                                                                      <v:group id="_x0000_s1209" style="position:absolute;left:7506;top:629;width:238;height:0" coordorigin="7506,629" coordsize="238,0">
                                                                                                        <v:shape id="_x0000_s1210" style="position:absolute;left:7506;top:629;width:238;height:0" coordorigin="7506,629" coordsize="238,0" path="m7506,629r238,e" filled="f" strokeweight=".58pt">
                                                                                                          <v:path arrowok="t"/>
                                                                                                        </v:shape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R</w:t>
      </w:r>
      <w:r w:rsidR="00074F6C">
        <w:rPr>
          <w:rFonts w:ascii="Calibri" w:eastAsia="Calibri" w:hAnsi="Calibri" w:cs="Calibri"/>
          <w:spacing w:val="1"/>
          <w:sz w:val="16"/>
          <w:szCs w:val="16"/>
        </w:rPr>
        <w:t>E</w:t>
      </w:r>
      <w:r w:rsidR="00074F6C">
        <w:rPr>
          <w:rFonts w:ascii="Calibri" w:eastAsia="Calibri" w:hAnsi="Calibri" w:cs="Calibri"/>
          <w:sz w:val="16"/>
          <w:szCs w:val="16"/>
        </w:rPr>
        <w:t>SIDE</w:t>
      </w:r>
      <w:r w:rsidR="00074F6C">
        <w:rPr>
          <w:rFonts w:ascii="Calibri" w:eastAsia="Calibri" w:hAnsi="Calibri" w:cs="Calibri"/>
          <w:spacing w:val="-3"/>
          <w:sz w:val="16"/>
          <w:szCs w:val="16"/>
        </w:rPr>
        <w:t>N</w:t>
      </w:r>
      <w:r w:rsidR="00074F6C">
        <w:rPr>
          <w:rFonts w:ascii="Calibri" w:eastAsia="Calibri" w:hAnsi="Calibri" w:cs="Calibri"/>
          <w:sz w:val="16"/>
          <w:szCs w:val="16"/>
        </w:rPr>
        <w:t>CE</w:t>
      </w:r>
    </w:p>
    <w:p w14:paraId="15C476B7" w14:textId="77777777" w:rsidR="000B10A2" w:rsidRDefault="00074F6C">
      <w:pPr>
        <w:spacing w:before="11"/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LAN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-3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MB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(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D</w:t>
      </w:r>
    </w:p>
    <w:p w14:paraId="2D0AFF75" w14:textId="77777777" w:rsidR="000B10A2" w:rsidRDefault="00074F6C">
      <w:pPr>
        <w:spacing w:line="180" w:lineRule="exact"/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co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)                                                            </w:t>
      </w:r>
      <w:r>
        <w:rPr>
          <w:rFonts w:ascii="Calibri" w:eastAsia="Calibri" w:hAnsi="Calibri" w:cs="Calibri"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:</w:t>
      </w:r>
    </w:p>
    <w:p w14:paraId="19F6EF18" w14:textId="77777777" w:rsidR="000B10A2" w:rsidRDefault="000B10A2">
      <w:pPr>
        <w:spacing w:line="200" w:lineRule="exact"/>
      </w:pPr>
    </w:p>
    <w:p w14:paraId="313F190D" w14:textId="77777777" w:rsidR="000B10A2" w:rsidRDefault="000B10A2">
      <w:pPr>
        <w:spacing w:line="220" w:lineRule="exact"/>
        <w:rPr>
          <w:sz w:val="22"/>
          <w:szCs w:val="22"/>
        </w:rPr>
      </w:pPr>
    </w:p>
    <w:p w14:paraId="5CB0DD70" w14:textId="77777777" w:rsidR="000B10A2" w:rsidRDefault="00000000">
      <w:pPr>
        <w:spacing w:before="28"/>
        <w:ind w:left="148"/>
        <w:rPr>
          <w:rFonts w:ascii="Calibri" w:eastAsia="Calibri" w:hAnsi="Calibri" w:cs="Calibri"/>
          <w:sz w:val="16"/>
          <w:szCs w:val="16"/>
        </w:rPr>
      </w:pPr>
      <w:r>
        <w:pict w14:anchorId="2BF6B669">
          <v:group id="_x0000_s1138" style="position:absolute;left:0;text-align:left;margin-left:196.1pt;margin-top:-5.05pt;width:38.6pt;height:17pt;z-index:-251655168;mso-position-horizontal-relative:page" coordorigin="3922,-101" coordsize="772,340">
            <v:group id="_x0000_s1139" style="position:absolute;left:3937;top:-91;width:240;height:0" coordorigin="3937,-91" coordsize="240,0">
              <v:shape id="_x0000_s1162" style="position:absolute;left:3937;top:-91;width:240;height:0" coordorigin="3937,-91" coordsize="240,0" path="m3937,-91r240,e" filled="f" strokeweight=".58pt">
                <v:path arrowok="t"/>
              </v:shape>
              <v:group id="_x0000_s1140" style="position:absolute;left:4177;top:-91;width:10;height:0" coordorigin="4177,-91" coordsize="10,0">
                <v:shape id="_x0000_s1161" style="position:absolute;left:4177;top:-91;width:10;height:0" coordorigin="4177,-91" coordsize="10,0" path="m4177,-91r10,e" filled="f" strokeweight=".58pt">
                  <v:path arrowok="t"/>
                </v:shape>
                <v:group id="_x0000_s1141" style="position:absolute;left:4187;top:-91;width:245;height:0" coordorigin="4187,-91" coordsize="245,0">
                  <v:shape id="_x0000_s1160" style="position:absolute;left:4187;top:-91;width:245;height:0" coordorigin="4187,-91" coordsize="245,0" path="m4187,-91r244,e" filled="f" strokeweight=".58pt">
                    <v:path arrowok="t"/>
                  </v:shape>
                  <v:group id="_x0000_s1142" style="position:absolute;left:4431;top:-91;width:10;height:0" coordorigin="4431,-91" coordsize="10,0">
                    <v:shape id="_x0000_s1159" style="position:absolute;left:4431;top:-91;width:10;height:0" coordorigin="4431,-91" coordsize="10,0" path="m4431,-91r10,e" filled="f" strokeweight=".58pt">
                      <v:path arrowok="t"/>
                    </v:shape>
                    <v:group id="_x0000_s1143" style="position:absolute;left:4441;top:-91;width:242;height:0" coordorigin="4441,-91" coordsize="242,0">
                      <v:shape id="_x0000_s1158" style="position:absolute;left:4441;top:-91;width:242;height:0" coordorigin="4441,-91" coordsize="242,0" path="m4441,-91r242,e" filled="f" strokeweight=".58pt">
                        <v:path arrowok="t"/>
                      </v:shape>
                      <v:group id="_x0000_s1144" style="position:absolute;left:3928;top:-96;width:0;height:329" coordorigin="3928,-96" coordsize="0,329">
                        <v:shape id="_x0000_s1157" style="position:absolute;left:3928;top:-96;width:0;height:329" coordorigin="3928,-96" coordsize="0,329" path="m3928,-96r,329e" filled="f" strokeweight=".58pt">
                          <v:path arrowok="t"/>
                        </v:shape>
                        <v:group id="_x0000_s1145" style="position:absolute;left:4688;top:-96;width:0;height:329" coordorigin="4688,-96" coordsize="0,329">
                          <v:shape id="_x0000_s1156" style="position:absolute;left:4688;top:-96;width:0;height:329" coordorigin="4688,-96" coordsize="0,329" path="m4688,-96r,329e" filled="f" strokeweight=".58pt">
                            <v:path arrowok="t"/>
                          </v:shape>
                          <v:group id="_x0000_s1146" style="position:absolute;left:3937;top:228;width:240;height:0" coordorigin="3937,228" coordsize="240,0">
                            <v:shape id="_x0000_s1155" style="position:absolute;left:3937;top:228;width:240;height:0" coordorigin="3937,228" coordsize="240,0" path="m3937,228r240,e" filled="f" strokeweight=".58pt">
                              <v:path arrowok="t"/>
                            </v:shape>
                            <v:group id="_x0000_s1147" style="position:absolute;left:4177;top:228;width:10;height:0" coordorigin="4177,228" coordsize="10,0">
                              <v:shape id="_x0000_s1154" style="position:absolute;left:4177;top:228;width:10;height:0" coordorigin="4177,228" coordsize="10,0" path="m4177,228r10,e" filled="f" strokeweight=".58pt">
                                <v:path arrowok="t"/>
                              </v:shape>
                              <v:group id="_x0000_s1148" style="position:absolute;left:4187;top:228;width:245;height:0" coordorigin="4187,228" coordsize="245,0">
                                <v:shape id="_x0000_s1153" style="position:absolute;left:4187;top:228;width:245;height:0" coordorigin="4187,228" coordsize="245,0" path="m4187,228r244,e" filled="f" strokeweight=".58pt">
                                  <v:path arrowok="t"/>
                                </v:shape>
                                <v:group id="_x0000_s1149" style="position:absolute;left:4431;top:228;width:10;height:0" coordorigin="4431,228" coordsize="10,0">
                                  <v:shape id="_x0000_s1152" style="position:absolute;left:4431;top:228;width:10;height:0" coordorigin="4431,228" coordsize="10,0" path="m4431,228r10,e" filled="f" strokeweight=".58pt">
                                    <v:path arrowok="t"/>
                                  </v:shape>
                                  <v:group id="_x0000_s1150" style="position:absolute;left:4441;top:228;width:242;height:0" coordorigin="4441,228" coordsize="242,0">
                                    <v:shape id="_x0000_s1151" style="position:absolute;left:4441;top:228;width:242;height:0" coordorigin="4441,228" coordsize="242,0" path="m4441,228r242,e" filled="f" strokeweight=".58pt">
                                      <v:path arrowok="t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B</w:t>
      </w:r>
      <w:r w:rsidR="00074F6C">
        <w:rPr>
          <w:rFonts w:ascii="Calibri" w:eastAsia="Calibri" w:hAnsi="Calibri" w:cs="Calibri"/>
          <w:sz w:val="16"/>
          <w:szCs w:val="16"/>
        </w:rPr>
        <w:t>L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OO</w:t>
      </w:r>
      <w:r w:rsidR="00074F6C">
        <w:rPr>
          <w:rFonts w:ascii="Calibri" w:eastAsia="Calibri" w:hAnsi="Calibri" w:cs="Calibri"/>
          <w:sz w:val="16"/>
          <w:szCs w:val="16"/>
        </w:rPr>
        <w:t xml:space="preserve">D </w:t>
      </w:r>
      <w:r w:rsidR="00074F6C">
        <w:rPr>
          <w:rFonts w:ascii="Calibri" w:eastAsia="Calibri" w:hAnsi="Calibri" w:cs="Calibri"/>
          <w:spacing w:val="-1"/>
          <w:sz w:val="16"/>
          <w:szCs w:val="16"/>
        </w:rPr>
        <w:t>GRO</w:t>
      </w:r>
      <w:r w:rsidR="00074F6C">
        <w:rPr>
          <w:rFonts w:ascii="Calibri" w:eastAsia="Calibri" w:hAnsi="Calibri" w:cs="Calibri"/>
          <w:sz w:val="16"/>
          <w:szCs w:val="16"/>
        </w:rPr>
        <w:t xml:space="preserve">UP                                           </w:t>
      </w:r>
      <w:r w:rsidR="00074F6C"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 w:rsidR="00074F6C">
        <w:rPr>
          <w:rFonts w:ascii="Calibri" w:eastAsia="Calibri" w:hAnsi="Calibri" w:cs="Calibri"/>
          <w:b/>
          <w:sz w:val="16"/>
          <w:szCs w:val="16"/>
        </w:rPr>
        <w:t>:</w:t>
      </w:r>
    </w:p>
    <w:p w14:paraId="082C0A1A" w14:textId="77777777" w:rsidR="000B10A2" w:rsidRDefault="000B10A2">
      <w:pPr>
        <w:spacing w:before="1" w:line="120" w:lineRule="exact"/>
        <w:rPr>
          <w:sz w:val="13"/>
          <w:szCs w:val="13"/>
        </w:rPr>
      </w:pPr>
    </w:p>
    <w:p w14:paraId="1C8C36F4" w14:textId="77777777" w:rsidR="00285761" w:rsidRDefault="00285761">
      <w:pPr>
        <w:spacing w:before="1" w:line="120" w:lineRule="exact"/>
        <w:rPr>
          <w:sz w:val="13"/>
          <w:szCs w:val="13"/>
        </w:rPr>
      </w:pPr>
    </w:p>
    <w:p w14:paraId="4A24E843" w14:textId="77777777" w:rsidR="000B10A2" w:rsidRDefault="00074F6C">
      <w:pPr>
        <w:ind w:left="14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i/>
          <w:sz w:val="18"/>
          <w:szCs w:val="18"/>
        </w:rPr>
        <w:t xml:space="preserve">I </w:t>
      </w:r>
      <w:r>
        <w:rPr>
          <w:rFonts w:ascii="Calibri" w:eastAsia="Calibri" w:hAnsi="Calibri" w:cs="Calibri"/>
          <w:b/>
          <w:i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b/>
          <w:i/>
          <w:sz w:val="18"/>
          <w:szCs w:val="18"/>
        </w:rPr>
        <w:t>e</w:t>
      </w:r>
      <w:r>
        <w:rPr>
          <w:rFonts w:ascii="Calibri" w:eastAsia="Calibri" w:hAnsi="Calibri" w:cs="Calibri"/>
          <w:b/>
          <w:i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b/>
          <w:i/>
          <w:spacing w:val="1"/>
          <w:sz w:val="18"/>
          <w:szCs w:val="18"/>
        </w:rPr>
        <w:t>eb</w:t>
      </w:r>
      <w:r>
        <w:rPr>
          <w:rFonts w:ascii="Calibri" w:eastAsia="Calibri" w:hAnsi="Calibri" w:cs="Calibri"/>
          <w:b/>
          <w:i/>
          <w:sz w:val="18"/>
          <w:szCs w:val="18"/>
        </w:rPr>
        <w:t>y</w:t>
      </w:r>
      <w:r>
        <w:rPr>
          <w:rFonts w:ascii="Calibri" w:eastAsia="Calibri" w:hAnsi="Calibri" w:cs="Calibri"/>
          <w:b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i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b/>
          <w:i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i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b/>
          <w:i/>
          <w:sz w:val="18"/>
          <w:szCs w:val="18"/>
        </w:rPr>
        <w:t>e</w:t>
      </w:r>
      <w:r>
        <w:rPr>
          <w:rFonts w:ascii="Calibri" w:eastAsia="Calibri" w:hAnsi="Calibri" w:cs="Calibri"/>
          <w:b/>
          <w:i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b/>
          <w:i/>
          <w:sz w:val="18"/>
          <w:szCs w:val="18"/>
        </w:rPr>
        <w:t>t</w:t>
      </w:r>
      <w:r>
        <w:rPr>
          <w:rFonts w:ascii="Calibri" w:eastAsia="Calibri" w:hAnsi="Calibri" w:cs="Calibri"/>
          <w:b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b/>
          <w:i/>
          <w:sz w:val="18"/>
          <w:szCs w:val="18"/>
        </w:rPr>
        <w:t>k</w:t>
      </w:r>
      <w:r>
        <w:rPr>
          <w:rFonts w:ascii="Calibri" w:eastAsia="Calibri" w:hAnsi="Calibri" w:cs="Calibri"/>
          <w:b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b/>
          <w:i/>
          <w:sz w:val="18"/>
          <w:szCs w:val="18"/>
        </w:rPr>
        <w:t>:</w:t>
      </w:r>
    </w:p>
    <w:p w14:paraId="04EF1FF8" w14:textId="1A7080F7" w:rsidR="000B10A2" w:rsidRDefault="00074F6C">
      <w:pPr>
        <w:spacing w:before="1"/>
        <w:ind w:left="508"/>
        <w:rPr>
          <w:rFonts w:ascii="Calibri" w:eastAsia="Calibri" w:hAnsi="Calibri" w:cs="Calibri"/>
          <w:sz w:val="18"/>
          <w:szCs w:val="18"/>
        </w:rPr>
      </w:pPr>
      <w:r>
        <w:rPr>
          <w:sz w:val="18"/>
          <w:szCs w:val="18"/>
        </w:rPr>
        <w:t xml:space="preserve">-     </w:t>
      </w:r>
      <w:r>
        <w:rPr>
          <w:spacing w:val="30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i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i/>
          <w:sz w:val="18"/>
          <w:szCs w:val="18"/>
        </w:rPr>
        <w:t>se 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i/>
          <w:sz w:val="18"/>
          <w:szCs w:val="18"/>
        </w:rPr>
        <w:t xml:space="preserve">e </w:t>
      </w:r>
      <w:r w:rsidR="00477915">
        <w:rPr>
          <w:rFonts w:ascii="Calibri" w:eastAsia="Calibri" w:hAnsi="Calibri" w:cs="Calibri"/>
          <w:i/>
          <w:sz w:val="18"/>
          <w:szCs w:val="18"/>
        </w:rPr>
        <w:t>Company’s</w:t>
      </w:r>
      <w:r>
        <w:rPr>
          <w:rFonts w:ascii="Calibri" w:eastAsia="Calibri" w:hAnsi="Calibri" w:cs="Calibri"/>
          <w:i/>
          <w:sz w:val="18"/>
          <w:szCs w:val="18"/>
        </w:rPr>
        <w:t xml:space="preserve"> 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z w:val="18"/>
          <w:szCs w:val="18"/>
        </w:rPr>
        <w:t>ty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i/>
          <w:sz w:val="18"/>
          <w:szCs w:val="18"/>
        </w:rPr>
        <w:t>su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to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m</w:t>
      </w:r>
      <w:r>
        <w:rPr>
          <w:rFonts w:ascii="Calibri" w:eastAsia="Calibri" w:hAnsi="Calibri" w:cs="Calibri"/>
          <w:i/>
          <w:sz w:val="18"/>
          <w:szCs w:val="18"/>
        </w:rPr>
        <w:t xml:space="preserve">e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ly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f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r</w:t>
      </w:r>
      <w:r>
        <w:rPr>
          <w:rFonts w:ascii="Calibri" w:eastAsia="Calibri" w:hAnsi="Calibri" w:cs="Calibri"/>
          <w:i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ffic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 xml:space="preserve">l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purp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se.</w:t>
      </w:r>
    </w:p>
    <w:p w14:paraId="64AA2776" w14:textId="77777777" w:rsidR="000B10A2" w:rsidRDefault="00074F6C">
      <w:pPr>
        <w:spacing w:before="1"/>
        <w:ind w:left="508"/>
        <w:rPr>
          <w:rFonts w:ascii="Calibri" w:eastAsia="Calibri" w:hAnsi="Calibri" w:cs="Calibri"/>
          <w:sz w:val="18"/>
          <w:szCs w:val="18"/>
        </w:rPr>
      </w:pPr>
      <w:r>
        <w:rPr>
          <w:sz w:val="18"/>
          <w:szCs w:val="18"/>
        </w:rPr>
        <w:t xml:space="preserve">-     </w:t>
      </w:r>
      <w:r>
        <w:rPr>
          <w:spacing w:val="30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i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safe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g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i/>
          <w:sz w:val="18"/>
          <w:szCs w:val="18"/>
        </w:rPr>
        <w:t xml:space="preserve">e 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z w:val="18"/>
          <w:szCs w:val="18"/>
        </w:rPr>
        <w:t>ty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fr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m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ei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g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l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st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an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n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t to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tr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i/>
          <w:sz w:val="18"/>
          <w:szCs w:val="18"/>
        </w:rPr>
        <w:t>st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i/>
          <w:sz w:val="18"/>
          <w:szCs w:val="18"/>
        </w:rPr>
        <w:t>e c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w</w:t>
      </w:r>
      <w:r>
        <w:rPr>
          <w:rFonts w:ascii="Calibri" w:eastAsia="Calibri" w:hAnsi="Calibri" w:cs="Calibri"/>
          <w:i/>
          <w:sz w:val="18"/>
          <w:szCs w:val="18"/>
        </w:rPr>
        <w:t>ith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i/>
          <w:sz w:val="18"/>
          <w:szCs w:val="18"/>
        </w:rPr>
        <w:t>er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n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v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dua</w:t>
      </w:r>
      <w:r>
        <w:rPr>
          <w:rFonts w:ascii="Calibri" w:eastAsia="Calibri" w:hAnsi="Calibri" w:cs="Calibri"/>
          <w:i/>
          <w:sz w:val="18"/>
          <w:szCs w:val="18"/>
        </w:rPr>
        <w:t>l.</w:t>
      </w:r>
    </w:p>
    <w:p w14:paraId="6EB8C6CF" w14:textId="77777777" w:rsidR="000B10A2" w:rsidRDefault="00074F6C">
      <w:pPr>
        <w:spacing w:line="200" w:lineRule="exact"/>
        <w:ind w:left="508"/>
        <w:rPr>
          <w:rFonts w:ascii="Calibri" w:eastAsia="Calibri" w:hAnsi="Calibri" w:cs="Calibri"/>
          <w:sz w:val="18"/>
          <w:szCs w:val="18"/>
        </w:rPr>
      </w:pPr>
      <w:r>
        <w:rPr>
          <w:sz w:val="18"/>
          <w:szCs w:val="18"/>
        </w:rPr>
        <w:t xml:space="preserve">-     </w:t>
      </w:r>
      <w:r>
        <w:rPr>
          <w:spacing w:val="30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i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i/>
          <w:sz w:val="18"/>
          <w:szCs w:val="18"/>
        </w:rPr>
        <w:t>ispl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i/>
          <w:sz w:val="18"/>
          <w:szCs w:val="18"/>
        </w:rPr>
        <w:t xml:space="preserve">e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Id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z w:val="18"/>
          <w:szCs w:val="18"/>
        </w:rPr>
        <w:t>ty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in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v</w:t>
      </w:r>
      <w:r>
        <w:rPr>
          <w:rFonts w:ascii="Calibri" w:eastAsia="Calibri" w:hAnsi="Calibri" w:cs="Calibri"/>
          <w:i/>
          <w:sz w:val="18"/>
          <w:szCs w:val="18"/>
        </w:rPr>
        <w:t>is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le m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ann</w:t>
      </w:r>
      <w:r>
        <w:rPr>
          <w:rFonts w:ascii="Calibri" w:eastAsia="Calibri" w:hAnsi="Calibri" w:cs="Calibri"/>
          <w:i/>
          <w:sz w:val="18"/>
          <w:szCs w:val="18"/>
        </w:rPr>
        <w:t>er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wh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3"/>
          <w:sz w:val="18"/>
          <w:szCs w:val="18"/>
        </w:rPr>
        <w:t>l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n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du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y</w:t>
      </w:r>
      <w:r>
        <w:rPr>
          <w:rFonts w:ascii="Calibri" w:eastAsia="Calibri" w:hAnsi="Calibri" w:cs="Calibri"/>
          <w:i/>
          <w:sz w:val="18"/>
          <w:szCs w:val="18"/>
        </w:rPr>
        <w:t>.</w:t>
      </w:r>
    </w:p>
    <w:p w14:paraId="41AFF773" w14:textId="77777777" w:rsidR="000B10A2" w:rsidRDefault="00000000">
      <w:pPr>
        <w:spacing w:before="1"/>
        <w:ind w:left="508"/>
        <w:rPr>
          <w:rFonts w:ascii="Calibri" w:eastAsia="Calibri" w:hAnsi="Calibri" w:cs="Calibri"/>
          <w:sz w:val="18"/>
          <w:szCs w:val="18"/>
        </w:rPr>
      </w:pPr>
      <w:r>
        <w:pict w14:anchorId="32C0A84C">
          <v:group id="_x0000_s1099" style="position:absolute;left:0;text-align:left;margin-left:196.55pt;margin-top:82.05pt;width:242.2pt;height:.6pt;z-index:-251654144;mso-position-horizontal-relative:page" coordorigin="3931,1641" coordsize="4844,12">
            <v:group id="_x0000_s1100" style="position:absolute;left:3937;top:1647;width:240;height:0" coordorigin="3937,1647" coordsize="240,0">
              <v:shape id="_x0000_s1137" style="position:absolute;left:3937;top:1647;width:240;height:0" coordorigin="3937,1647" coordsize="240,0" path="m3937,1647r240,e" filled="f" strokeweight=".58pt">
                <v:path arrowok="t"/>
              </v:shape>
              <v:group id="_x0000_s1101" style="position:absolute;left:4187;top:1647;width:245;height:0" coordorigin="4187,1647" coordsize="245,0">
                <v:shape id="_x0000_s1136" style="position:absolute;left:4187;top:1647;width:245;height:0" coordorigin="4187,1647" coordsize="245,0" path="m4187,1647r244,e" filled="f" strokeweight=".58pt">
                  <v:path arrowok="t"/>
                </v:shape>
                <v:group id="_x0000_s1102" style="position:absolute;left:4441;top:1647;width:247;height:0" coordorigin="4441,1647" coordsize="247,0">
                  <v:shape id="_x0000_s1135" style="position:absolute;left:4441;top:1647;width:247;height:0" coordorigin="4441,1647" coordsize="247,0" path="m4441,1647r247,e" filled="f" strokeweight=".58pt">
                    <v:path arrowok="t"/>
                  </v:shape>
                  <v:group id="_x0000_s1103" style="position:absolute;left:4698;top:1647;width:245;height:0" coordorigin="4698,1647" coordsize="245,0">
                    <v:shape id="_x0000_s1134" style="position:absolute;left:4698;top:1647;width:245;height:0" coordorigin="4698,1647" coordsize="245,0" path="m4698,1647r245,e" filled="f" strokeweight=".58pt">
                      <v:path arrowok="t"/>
                    </v:shape>
                    <v:group id="_x0000_s1104" style="position:absolute;left:4952;top:1647;width:245;height:0" coordorigin="4952,1647" coordsize="245,0">
                      <v:shape id="_x0000_s1133" style="position:absolute;left:4952;top:1647;width:245;height:0" coordorigin="4952,1647" coordsize="245,0" path="m4952,1647r245,e" filled="f" strokeweight=".58pt">
                        <v:path arrowok="t"/>
                      </v:shape>
                      <v:group id="_x0000_s1105" style="position:absolute;left:5207;top:1647;width:245;height:0" coordorigin="5207,1647" coordsize="245,0">
                        <v:shape id="_x0000_s1132" style="position:absolute;left:5207;top:1647;width:245;height:0" coordorigin="5207,1647" coordsize="245,0" path="m5207,1647r244,e" filled="f" strokeweight=".58pt">
                          <v:path arrowok="t"/>
                        </v:shape>
                        <v:group id="_x0000_s1106" style="position:absolute;left:5461;top:1647;width:247;height:0" coordorigin="5461,1647" coordsize="247,0">
                          <v:shape id="_x0000_s1131" style="position:absolute;left:5461;top:1647;width:247;height:0" coordorigin="5461,1647" coordsize="247,0" path="m5461,1647r247,e" filled="f" strokeweight=".58pt">
                            <v:path arrowok="t"/>
                          </v:shape>
                          <v:group id="_x0000_s1107" style="position:absolute;left:5718;top:1647;width:245;height:0" coordorigin="5718,1647" coordsize="245,0">
                            <v:shape id="_x0000_s1130" style="position:absolute;left:5718;top:1647;width:245;height:0" coordorigin="5718,1647" coordsize="245,0" path="m5718,1647r245,e" filled="f" strokeweight=".58pt">
                              <v:path arrowok="t"/>
                            </v:shape>
                            <v:group id="_x0000_s1108" style="position:absolute;left:5972;top:1647;width:245;height:0" coordorigin="5972,1647" coordsize="245,0">
                              <v:shape id="_x0000_s1129" style="position:absolute;left:5972;top:1647;width:245;height:0" coordorigin="5972,1647" coordsize="245,0" path="m5972,1647r245,e" filled="f" strokeweight=".58pt">
                                <v:path arrowok="t"/>
                              </v:shape>
                              <v:group id="_x0000_s1109" style="position:absolute;left:6227;top:1647;width:245;height:0" coordorigin="6227,1647" coordsize="245,0">
                                <v:shape id="_x0000_s1128" style="position:absolute;left:6227;top:1647;width:245;height:0" coordorigin="6227,1647" coordsize="245,0" path="m6227,1647r245,e" filled="f" strokeweight=".58pt">
                                  <v:path arrowok="t"/>
                                </v:shape>
                                <v:group id="_x0000_s1110" style="position:absolute;left:6481;top:1647;width:247;height:0" coordorigin="6481,1647" coordsize="247,0">
                                  <v:shape id="_x0000_s1127" style="position:absolute;left:6481;top:1647;width:247;height:0" coordorigin="6481,1647" coordsize="247,0" path="m6481,1647r248,e" filled="f" strokeweight=".58pt">
                                    <v:path arrowok="t"/>
                                  </v:shape>
                                  <v:group id="_x0000_s1111" style="position:absolute;left:6738;top:1647;width:245;height:0" coordorigin="6738,1647" coordsize="245,0">
                                    <v:shape id="_x0000_s1126" style="position:absolute;left:6738;top:1647;width:245;height:0" coordorigin="6738,1647" coordsize="245,0" path="m6738,1647r245,e" filled="f" strokeweight=".58pt">
                                      <v:path arrowok="t"/>
                                    </v:shape>
                                    <v:group id="_x0000_s1112" style="position:absolute;left:6993;top:1647;width:245;height:0" coordorigin="6993,1647" coordsize="245,0">
                                      <v:shape id="_x0000_s1125" style="position:absolute;left:6993;top:1647;width:245;height:0" coordorigin="6993,1647" coordsize="245,0" path="m6993,1647r244,e" filled="f" strokeweight=".58pt">
                                        <v:path arrowok="t"/>
                                      </v:shape>
                                      <v:group id="_x0000_s1113" style="position:absolute;left:7247;top:1647;width:245;height:0" coordorigin="7247,1647" coordsize="245,0">
                                        <v:shape id="_x0000_s1124" style="position:absolute;left:7247;top:1647;width:245;height:0" coordorigin="7247,1647" coordsize="245,0" path="m7247,1647r245,e" filled="f" strokeweight=".58pt">
                                          <v:path arrowok="t"/>
                                        </v:shape>
                                        <v:group id="_x0000_s1114" style="position:absolute;left:7501;top:1647;width:247;height:0" coordorigin="7501,1647" coordsize="247,0">
                                          <v:shape id="_x0000_s1123" style="position:absolute;left:7501;top:1647;width:247;height:0" coordorigin="7501,1647" coordsize="247,0" path="m7501,1647r248,e" filled="f" strokeweight=".58pt">
                                            <v:path arrowok="t"/>
                                          </v:shape>
                                          <v:group id="_x0000_s1115" style="position:absolute;left:7758;top:1647;width:245;height:0" coordorigin="7758,1647" coordsize="245,0">
                                            <v:shape id="_x0000_s1122" style="position:absolute;left:7758;top:1647;width:245;height:0" coordorigin="7758,1647" coordsize="245,0" path="m7758,1647r245,e" filled="f" strokeweight=".58pt">
                                              <v:path arrowok="t"/>
                                            </v:shape>
                                            <v:group id="_x0000_s1116" style="position:absolute;left:8013;top:1647;width:245;height:0" coordorigin="8013,1647" coordsize="245,0">
                                              <v:shape id="_x0000_s1121" style="position:absolute;left:8013;top:1647;width:245;height:0" coordorigin="8013,1647" coordsize="245,0" path="m8013,1647r244,e" filled="f" strokeweight=".58pt">
                                                <v:path arrowok="t"/>
                                              </v:shape>
                                              <v:group id="_x0000_s1117" style="position:absolute;left:8267;top:1647;width:250;height:0" coordorigin="8267,1647" coordsize="250,0">
                                                <v:shape id="_x0000_s1120" style="position:absolute;left:8267;top:1647;width:250;height:0" coordorigin="8267,1647" coordsize="250,0" path="m8267,1647r250,e" filled="f" strokeweight=".58pt">
                                                  <v:path arrowok="t"/>
                                                </v:shape>
                                                <v:group id="_x0000_s1118" style="position:absolute;left:8526;top:1647;width:243;height:0" coordorigin="8526,1647" coordsize="243,0">
                                                  <v:shape id="_x0000_s1119" style="position:absolute;left:8526;top:1647;width:243;height:0" coordorigin="8526,1647" coordsize="243,0" path="m8526,1647r243,e" filled="f" strokeweight=".58pt">
                                                    <v:path arrowok="t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 w14:anchorId="24053065">
          <v:group id="_x0000_s1030" style="position:absolute;left:0;text-align:left;margin-left:196.55pt;margin-top:141.8pt;width:242.45pt;height:31.05pt;z-index:-251653120;mso-position-horizontal-relative:page" coordorigin="3931,2836" coordsize="4849,621">
            <v:group id="_x0000_s1031" style="position:absolute;left:3937;top:2847;width:240;height:0" coordorigin="3937,2847" coordsize="240,0">
              <v:shape id="_x0000_s1098" style="position:absolute;left:3937;top:2847;width:240;height:0" coordorigin="3937,2847" coordsize="240,0" path="m3937,2847r240,e" filled="f" strokeweight=".58pt">
                <v:path arrowok="t"/>
              </v:shape>
              <v:group id="_x0000_s1032" style="position:absolute;left:4187;top:2847;width:245;height:0" coordorigin="4187,2847" coordsize="245,0">
                <v:shape id="_x0000_s1097" style="position:absolute;left:4187;top:2847;width:245;height:0" coordorigin="4187,2847" coordsize="245,0" path="m4187,2847r244,e" filled="f" strokeweight=".58pt">
                  <v:path arrowok="t"/>
                </v:shape>
                <v:group id="_x0000_s1033" style="position:absolute;left:4441;top:2847;width:247;height:0" coordorigin="4441,2847" coordsize="247,0">
                  <v:shape id="_x0000_s1096" style="position:absolute;left:4441;top:2847;width:247;height:0" coordorigin="4441,2847" coordsize="247,0" path="m4441,2847r247,e" filled="f" strokeweight=".58pt">
                    <v:path arrowok="t"/>
                  </v:shape>
                  <v:group id="_x0000_s1034" style="position:absolute;left:4698;top:2847;width:245;height:0" coordorigin="4698,2847" coordsize="245,0">
                    <v:shape id="_x0000_s1095" style="position:absolute;left:4698;top:2847;width:245;height:0" coordorigin="4698,2847" coordsize="245,0" path="m4698,2847r245,e" filled="f" strokeweight=".58pt">
                      <v:path arrowok="t"/>
                    </v:shape>
                    <v:group id="_x0000_s1035" style="position:absolute;left:4952;top:2847;width:245;height:0" coordorigin="4952,2847" coordsize="245,0">
                      <v:shape id="_x0000_s1094" style="position:absolute;left:4952;top:2847;width:245;height:0" coordorigin="4952,2847" coordsize="245,0" path="m4952,2847r245,e" filled="f" strokeweight=".58pt">
                        <v:path arrowok="t"/>
                      </v:shape>
                      <v:group id="_x0000_s1036" style="position:absolute;left:5207;top:2847;width:245;height:0" coordorigin="5207,2847" coordsize="245,0">
                        <v:shape id="_x0000_s1093" style="position:absolute;left:5207;top:2847;width:245;height:0" coordorigin="5207,2847" coordsize="245,0" path="m5207,2847r244,e" filled="f" strokeweight=".58pt">
                          <v:path arrowok="t"/>
                        </v:shape>
                        <v:group id="_x0000_s1037" style="position:absolute;left:5461;top:2847;width:247;height:0" coordorigin="5461,2847" coordsize="247,0">
                          <v:shape id="_x0000_s1092" style="position:absolute;left:5461;top:2847;width:247;height:0" coordorigin="5461,2847" coordsize="247,0" path="m5461,2847r247,e" filled="f" strokeweight=".58pt">
                            <v:path arrowok="t"/>
                          </v:shape>
                          <v:group id="_x0000_s1038" style="position:absolute;left:5718;top:2847;width:245;height:0" coordorigin="5718,2847" coordsize="245,0">
                            <v:shape id="_x0000_s1091" style="position:absolute;left:5718;top:2847;width:245;height:0" coordorigin="5718,2847" coordsize="245,0" path="m5718,2847r245,e" filled="f" strokeweight=".58pt">
                              <v:path arrowok="t"/>
                            </v:shape>
                            <v:group id="_x0000_s1039" style="position:absolute;left:5972;top:2847;width:245;height:0" coordorigin="5972,2847" coordsize="245,0">
                              <v:shape id="_x0000_s1090" style="position:absolute;left:5972;top:2847;width:245;height:0" coordorigin="5972,2847" coordsize="245,0" path="m5972,2847r245,e" filled="f" strokeweight=".58pt">
                                <v:path arrowok="t"/>
                              </v:shape>
                              <v:group id="_x0000_s1040" style="position:absolute;left:6227;top:2847;width:245;height:0" coordorigin="6227,2847" coordsize="245,0">
                                <v:shape id="_x0000_s1089" style="position:absolute;left:6227;top:2847;width:245;height:0" coordorigin="6227,2847" coordsize="245,0" path="m6227,2847r245,e" filled="f" strokeweight=".58pt">
                                  <v:path arrowok="t"/>
                                </v:shape>
                                <v:group id="_x0000_s1041" style="position:absolute;left:6481;top:2847;width:247;height:0" coordorigin="6481,2847" coordsize="247,0">
                                  <v:shape id="_x0000_s1088" style="position:absolute;left:6481;top:2847;width:247;height:0" coordorigin="6481,2847" coordsize="247,0" path="m6481,2847r248,e" filled="f" strokeweight=".58pt">
                                    <v:path arrowok="t"/>
                                  </v:shape>
                                  <v:group id="_x0000_s1042" style="position:absolute;left:6738;top:2847;width:245;height:0" coordorigin="6738,2847" coordsize="245,0">
                                    <v:shape id="_x0000_s1087" style="position:absolute;left:6738;top:2847;width:245;height:0" coordorigin="6738,2847" coordsize="245,0" path="m6738,2847r245,e" filled="f" strokeweight=".58pt">
                                      <v:path arrowok="t"/>
                                    </v:shape>
                                    <v:group id="_x0000_s1043" style="position:absolute;left:6993;top:2847;width:245;height:0" coordorigin="6993,2847" coordsize="245,0">
                                      <v:shape id="_x0000_s1086" style="position:absolute;left:6993;top:2847;width:245;height:0" coordorigin="6993,2847" coordsize="245,0" path="m6993,2847r244,e" filled="f" strokeweight=".58pt">
                                        <v:path arrowok="t"/>
                                      </v:shape>
                                      <v:group id="_x0000_s1044" style="position:absolute;left:7247;top:2847;width:245;height:0" coordorigin="7247,2847" coordsize="245,0">
                                        <v:shape id="_x0000_s1085" style="position:absolute;left:7247;top:2847;width:245;height:0" coordorigin="7247,2847" coordsize="245,0" path="m7247,2847r245,e" filled="f" strokeweight=".58pt">
                                          <v:path arrowok="t"/>
                                        </v:shape>
                                        <v:group id="_x0000_s1045" style="position:absolute;left:7501;top:2847;width:247;height:0" coordorigin="7501,2847" coordsize="247,0">
                                          <v:shape id="_x0000_s1084" style="position:absolute;left:7501;top:2847;width:247;height:0" coordorigin="7501,2847" coordsize="247,0" path="m7501,2847r248,e" filled="f" strokeweight=".58pt">
                                            <v:path arrowok="t"/>
                                          </v:shape>
                                          <v:group id="_x0000_s1046" style="position:absolute;left:7758;top:2847;width:245;height:0" coordorigin="7758,2847" coordsize="245,0">
                                            <v:shape id="_x0000_s1083" style="position:absolute;left:7758;top:2847;width:245;height:0" coordorigin="7758,2847" coordsize="245,0" path="m7758,2847r245,e" filled="f" strokeweight=".58pt">
                                              <v:path arrowok="t"/>
                                            </v:shape>
                                            <v:group id="_x0000_s1047" style="position:absolute;left:8013;top:2847;width:245;height:0" coordorigin="8013,2847" coordsize="245,0">
                                              <v:shape id="_x0000_s1082" style="position:absolute;left:8013;top:2847;width:245;height:0" coordorigin="8013,2847" coordsize="245,0" path="m8013,2847r244,e" filled="f" strokeweight=".58pt">
                                                <v:path arrowok="t"/>
                                              </v:shape>
                                              <v:group id="_x0000_s1048" style="position:absolute;left:8267;top:2847;width:250;height:0" coordorigin="8267,2847" coordsize="250,0">
                                                <v:shape id="_x0000_s1081" style="position:absolute;left:8267;top:2847;width:250;height:0" coordorigin="8267,2847" coordsize="250,0" path="m8267,2847r250,e" filled="f" strokeweight=".58pt">
                                                  <v:path arrowok="t"/>
                                                </v:shape>
                                                <v:group id="_x0000_s1049" style="position:absolute;left:8526;top:2847;width:243;height:0" coordorigin="8526,2847" coordsize="243,0">
                                                  <v:shape id="_x0000_s1080" style="position:absolute;left:8526;top:2847;width:243;height:0" coordorigin="8526,2847" coordsize="243,0" path="m8526,2847r243,e" filled="f" strokeweight=".58pt">
                                                    <v:path arrowok="t"/>
                                                  </v:shape>
                                                  <v:group id="_x0000_s1050" style="position:absolute;left:8774;top:2842;width:0;height:610" coordorigin="8774,2842" coordsize="0,610">
                                                    <v:shape id="_x0000_s1079" style="position:absolute;left:8774;top:2842;width:0;height:610" coordorigin="8774,2842" coordsize="0,610" path="m8774,2842r,609e" filled="f" strokeweight=".58pt">
                                                      <v:path arrowok="t"/>
                                                    </v:shape>
                                                    <v:group id="_x0000_s1051" style="position:absolute;left:5207;top:3447;width:245;height:0" coordorigin="5207,3447" coordsize="245,0">
                                                      <v:shape id="_x0000_s1078" style="position:absolute;left:5207;top:3447;width:245;height:0" coordorigin="5207,3447" coordsize="245,0" path="m5207,3447r244,e" filled="f" strokeweight=".58pt">
                                                        <v:path arrowok="t"/>
                                                      </v:shape>
                                                      <v:group id="_x0000_s1052" style="position:absolute;left:5461;top:3447;width:247;height:0" coordorigin="5461,3447" coordsize="247,0">
                                                        <v:shape id="_x0000_s1077" style="position:absolute;left:5461;top:3447;width:247;height:0" coordorigin="5461,3447" coordsize="247,0" path="m5461,3447r247,e" filled="f" strokeweight=".58pt">
                                                          <v:path arrowok="t"/>
                                                        </v:shape>
                                                        <v:group id="_x0000_s1053" style="position:absolute;left:5718;top:3447;width:245;height:0" coordorigin="5718,3447" coordsize="245,0">
                                                          <v:shape id="_x0000_s1076" style="position:absolute;left:5718;top:3447;width:245;height:0" coordorigin="5718,3447" coordsize="245,0" path="m5718,3447r245,e" filled="f" strokeweight=".58pt">
                                                            <v:path arrowok="t"/>
                                                          </v:shape>
                                                          <v:group id="_x0000_s1054" style="position:absolute;left:5972;top:3447;width:245;height:0" coordorigin="5972,3447" coordsize="245,0">
                                                            <v:shape id="_x0000_s1075" style="position:absolute;left:5972;top:3447;width:245;height:0" coordorigin="5972,3447" coordsize="245,0" path="m5972,3447r245,e" filled="f" strokeweight=".58pt">
                                                              <v:path arrowok="t"/>
                                                            </v:shape>
                                                            <v:group id="_x0000_s1055" style="position:absolute;left:6227;top:3447;width:245;height:0" coordorigin="6227,3447" coordsize="245,0">
                                                              <v:shape id="_x0000_s1074" style="position:absolute;left:6227;top:3447;width:245;height:0" coordorigin="6227,3447" coordsize="245,0" path="m6227,3447r24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056" style="position:absolute;left:6481;top:3447;width:247;height:0" coordorigin="6481,3447" coordsize="247,0">
                                                                <v:shape id="_x0000_s1073" style="position:absolute;left:6481;top:3447;width:247;height:0" coordorigin="6481,3447" coordsize="247,0" path="m6481,3447r248,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057" style="position:absolute;left:6738;top:3447;width:245;height:0" coordorigin="6738,3447" coordsize="245,0">
                                                                  <v:shape id="_x0000_s1072" style="position:absolute;left:6738;top:3447;width:245;height:0" coordorigin="6738,3447" coordsize="245,0" path="m6738,3447r245,e" filled="f" strokeweight=".58pt">
                                                                    <v:path arrowok="t"/>
                                                                  </v:shape>
                                                                  <v:group id="_x0000_s1058" style="position:absolute;left:6993;top:3447;width:245;height:0" coordorigin="6993,3447" coordsize="245,0">
                                                                    <v:shape id="_x0000_s1071" style="position:absolute;left:6993;top:3447;width:245;height:0" coordorigin="6993,3447" coordsize="245,0" path="m6993,3447r244,e" filled="f" strokeweight=".58pt">
                                                                      <v:path arrowok="t"/>
                                                                    </v:shape>
                                                                    <v:group id="_x0000_s1059" style="position:absolute;left:7247;top:3447;width:245;height:0" coordorigin="7247,3447" coordsize="245,0">
                                                                      <v:shape id="_x0000_s1070" style="position:absolute;left:7247;top:3447;width:245;height:0" coordorigin="7247,3447" coordsize="245,0" path="m7247,3447r245,e" filled="f" strokeweight=".58pt">
                                                                        <v:path arrowok="t"/>
                                                                      </v:shape>
                                                                      <v:group id="_x0000_s1060" style="position:absolute;left:7501;top:3447;width:247;height:0" coordorigin="7501,3447" coordsize="247,0">
                                                                        <v:shape id="_x0000_s1069" style="position:absolute;left:7501;top:3447;width:247;height:0" coordorigin="7501,3447" coordsize="247,0" path="m7501,3447r248,e" filled="f" strokeweight=".58pt">
                                                                          <v:path arrowok="t"/>
                                                                        </v:shape>
                                                                        <v:group id="_x0000_s1061" style="position:absolute;left:7758;top:3447;width:245;height:0" coordorigin="7758,3447" coordsize="245,0">
                                                                          <v:shape id="_x0000_s1068" style="position:absolute;left:7758;top:3447;width:245;height:0" coordorigin="7758,3447" coordsize="245,0" path="m7758,3447r245,e" filled="f" strokeweight=".58pt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062" style="position:absolute;left:8013;top:3447;width:245;height:0" coordorigin="8013,3447" coordsize="245,0">
                                                                            <v:shape id="_x0000_s1067" style="position:absolute;left:8013;top:3447;width:245;height:0" coordorigin="8013,3447" coordsize="245,0" path="m8013,3447r244,e" filled="f" strokeweight=".58pt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063" style="position:absolute;left:8267;top:3447;width:250;height:0" coordorigin="8267,3447" coordsize="250,0">
                                                                              <v:shape id="_x0000_s1066" style="position:absolute;left:8267;top:3447;width:250;height:0" coordorigin="8267,3447" coordsize="250,0" path="m8267,3447r250,e" filled="f" strokeweight=".58pt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064" style="position:absolute;left:8526;top:3447;width:243;height:0" coordorigin="8526,3447" coordsize="243,0">
                                                                                <v:shape id="_x0000_s1065" style="position:absolute;left:8526;top:3447;width:243;height:0" coordorigin="8526,3447" coordsize="243,0" path="m8526,3447r243,e" filled="f" strokeweight=".58pt">
                                                                                  <v:path arrowok="t"/>
                                                                                </v:shape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 w14:anchorId="761E62C9">
          <v:group id="_x0000_s1028" style="position:absolute;left:0;text-align:left;margin-left:196.85pt;margin-top:661.4pt;width:12pt;height:0;z-index:-251652096;mso-position-horizontal-relative:page;mso-position-vertical-relative:page" coordorigin="3937,13228" coordsize="240,0">
            <v:shape id="_x0000_s1029" style="position:absolute;left:3937;top:13228;width:240;height:0" coordorigin="3937,13228" coordsize="240,0" path="m3937,13228r240,e" filled="f" strokeweight=".58pt">
              <v:path arrowok="t"/>
            </v:shape>
            <w10:wrap anchorx="page" anchory="page"/>
          </v:group>
        </w:pict>
      </w:r>
      <w:r>
        <w:pict w14:anchorId="06C0BFE5">
          <v:group id="_x0000_s1026" style="position:absolute;left:0;text-align:left;margin-left:196.35pt;margin-top:716.3pt;width:12.5pt;height:0;z-index:-251651072;mso-position-horizontal-relative:page;mso-position-vertical-relative:page" coordorigin="3927,14326" coordsize="250,0">
            <v:shape id="_x0000_s1027" style="position:absolute;left:3927;top:14326;width:250;height:0" coordorigin="3927,14326" coordsize="250,0" path="m3927,14326r250,e" filled="f" strokeweight=".20464mm">
              <v:path arrowok="t"/>
            </v:shape>
            <w10:wrap anchorx="page" anchory="page"/>
          </v:group>
        </w:pict>
      </w:r>
      <w:r w:rsidR="00074F6C">
        <w:rPr>
          <w:sz w:val="18"/>
          <w:szCs w:val="18"/>
        </w:rPr>
        <w:t xml:space="preserve">-     </w:t>
      </w:r>
      <w:r w:rsidR="00074F6C">
        <w:rPr>
          <w:spacing w:val="30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T</w:t>
      </w:r>
      <w:r w:rsidR="00074F6C">
        <w:rPr>
          <w:rFonts w:ascii="Calibri" w:eastAsia="Calibri" w:hAnsi="Calibri" w:cs="Calibri"/>
          <w:i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 w:rsidR="00074F6C">
        <w:rPr>
          <w:rFonts w:ascii="Calibri" w:eastAsia="Calibri" w:hAnsi="Calibri" w:cs="Calibri"/>
          <w:i/>
          <w:sz w:val="18"/>
          <w:szCs w:val="18"/>
        </w:rPr>
        <w:t>et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u</w:t>
      </w:r>
      <w:r w:rsidR="00074F6C">
        <w:rPr>
          <w:rFonts w:ascii="Calibri" w:eastAsia="Calibri" w:hAnsi="Calibri" w:cs="Calibri"/>
          <w:i/>
          <w:spacing w:val="-2"/>
          <w:sz w:val="18"/>
          <w:szCs w:val="18"/>
        </w:rPr>
        <w:t>r</w:t>
      </w:r>
      <w:r w:rsidR="00074F6C">
        <w:rPr>
          <w:rFonts w:ascii="Calibri" w:eastAsia="Calibri" w:hAnsi="Calibri" w:cs="Calibri"/>
          <w:i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z w:val="18"/>
          <w:szCs w:val="18"/>
        </w:rPr>
        <w:t>t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e </w:t>
      </w:r>
      <w:r w:rsidR="00074F6C">
        <w:rPr>
          <w:rFonts w:ascii="Calibri" w:eastAsia="Calibri" w:hAnsi="Calibri" w:cs="Calibri"/>
          <w:i/>
          <w:spacing w:val="-2"/>
          <w:sz w:val="18"/>
          <w:szCs w:val="18"/>
        </w:rPr>
        <w:t>I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d</w:t>
      </w:r>
      <w:r w:rsidR="00074F6C">
        <w:rPr>
          <w:rFonts w:ascii="Calibri" w:eastAsia="Calibri" w:hAnsi="Calibri" w:cs="Calibri"/>
          <w:i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z w:val="18"/>
          <w:szCs w:val="18"/>
        </w:rPr>
        <w:t>t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 w:rsidR="00074F6C">
        <w:rPr>
          <w:rFonts w:ascii="Calibri" w:eastAsia="Calibri" w:hAnsi="Calibri" w:cs="Calibri"/>
          <w:i/>
          <w:sz w:val="18"/>
          <w:szCs w:val="18"/>
        </w:rPr>
        <w:t>ty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pacing w:val="-3"/>
          <w:sz w:val="18"/>
          <w:szCs w:val="18"/>
        </w:rPr>
        <w:t>c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ar</w:t>
      </w:r>
      <w:r w:rsidR="00074F6C">
        <w:rPr>
          <w:rFonts w:ascii="Calibri" w:eastAsia="Calibri" w:hAnsi="Calibri" w:cs="Calibri"/>
          <w:i/>
          <w:sz w:val="18"/>
          <w:szCs w:val="18"/>
        </w:rPr>
        <w:t>d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z w:val="18"/>
          <w:szCs w:val="18"/>
        </w:rPr>
        <w:t>d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g</w:t>
      </w:r>
      <w:r w:rsidR="00074F6C"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t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 w:rsidR="00074F6C">
        <w:rPr>
          <w:rFonts w:ascii="Calibri" w:eastAsia="Calibri" w:hAnsi="Calibri" w:cs="Calibri"/>
          <w:i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a</w:t>
      </w:r>
      <w:r w:rsidR="00074F6C">
        <w:rPr>
          <w:rFonts w:ascii="Calibri" w:eastAsia="Calibri" w:hAnsi="Calibri" w:cs="Calibri"/>
          <w:i/>
          <w:sz w:val="18"/>
          <w:szCs w:val="18"/>
        </w:rPr>
        <w:t>c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k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w</w:t>
      </w:r>
      <w:r w:rsidR="00074F6C">
        <w:rPr>
          <w:rFonts w:ascii="Calibri" w:eastAsia="Calibri" w:hAnsi="Calibri" w:cs="Calibri"/>
          <w:i/>
          <w:sz w:val="18"/>
          <w:szCs w:val="18"/>
        </w:rPr>
        <w:t>l</w:t>
      </w:r>
      <w:r w:rsidR="00074F6C"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dg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 w:rsidR="00074F6C">
        <w:rPr>
          <w:rFonts w:ascii="Calibri" w:eastAsia="Calibri" w:hAnsi="Calibri" w:cs="Calibri"/>
          <w:i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t </w:t>
      </w:r>
      <w:r w:rsidR="00074F6C">
        <w:rPr>
          <w:rFonts w:ascii="Calibri" w:eastAsia="Calibri" w:hAnsi="Calibri" w:cs="Calibri"/>
          <w:i/>
          <w:spacing w:val="-2"/>
          <w:sz w:val="18"/>
          <w:szCs w:val="18"/>
        </w:rPr>
        <w:t>f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z w:val="18"/>
          <w:szCs w:val="18"/>
        </w:rPr>
        <w:t>m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au</w:t>
      </w:r>
      <w:r w:rsidR="00074F6C">
        <w:rPr>
          <w:rFonts w:ascii="Calibri" w:eastAsia="Calibri" w:hAnsi="Calibri" w:cs="Calibri"/>
          <w:i/>
          <w:sz w:val="18"/>
          <w:szCs w:val="18"/>
        </w:rPr>
        <w:t>t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h</w:t>
      </w:r>
      <w:r w:rsidR="00074F6C">
        <w:rPr>
          <w:rFonts w:ascii="Calibri" w:eastAsia="Calibri" w:hAnsi="Calibri" w:cs="Calibri"/>
          <w:i/>
          <w:spacing w:val="-4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 w:rsidR="00074F6C">
        <w:rPr>
          <w:rFonts w:ascii="Calibri" w:eastAsia="Calibri" w:hAnsi="Calibri" w:cs="Calibri"/>
          <w:i/>
          <w:sz w:val="18"/>
          <w:szCs w:val="18"/>
        </w:rPr>
        <w:t>it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 w:rsidR="00074F6C">
        <w:rPr>
          <w:rFonts w:ascii="Calibri" w:eastAsia="Calibri" w:hAnsi="Calibri" w:cs="Calibri"/>
          <w:i/>
          <w:sz w:val="18"/>
          <w:szCs w:val="18"/>
        </w:rPr>
        <w:t>es in c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se 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z w:val="18"/>
          <w:szCs w:val="18"/>
        </w:rPr>
        <w:t>f ce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se 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z w:val="18"/>
          <w:szCs w:val="18"/>
        </w:rPr>
        <w:t xml:space="preserve">f 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p</w:t>
      </w:r>
      <w:r w:rsidR="00074F6C">
        <w:rPr>
          <w:rFonts w:ascii="Calibri" w:eastAsia="Calibri" w:hAnsi="Calibri" w:cs="Calibri"/>
          <w:i/>
          <w:sz w:val="18"/>
          <w:szCs w:val="18"/>
        </w:rPr>
        <w:t>l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y</w:t>
      </w:r>
      <w:r w:rsidR="00074F6C"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 w:rsidR="00074F6C">
        <w:rPr>
          <w:rFonts w:ascii="Calibri" w:eastAsia="Calibri" w:hAnsi="Calibri" w:cs="Calibri"/>
          <w:i/>
          <w:sz w:val="18"/>
          <w:szCs w:val="18"/>
        </w:rPr>
        <w:t>e</w:t>
      </w:r>
      <w:r w:rsidR="00074F6C"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 w:rsidR="00074F6C">
        <w:rPr>
          <w:rFonts w:ascii="Calibri" w:eastAsia="Calibri" w:hAnsi="Calibri" w:cs="Calibri"/>
          <w:i/>
          <w:sz w:val="18"/>
          <w:szCs w:val="18"/>
        </w:rPr>
        <w:t>t.</w:t>
      </w:r>
    </w:p>
    <w:p w14:paraId="16B4C12F" w14:textId="77777777" w:rsidR="000B10A2" w:rsidRDefault="00074F6C">
      <w:pPr>
        <w:tabs>
          <w:tab w:val="left" w:pos="5160"/>
        </w:tabs>
        <w:spacing w:line="200" w:lineRule="exact"/>
        <w:ind w:left="508"/>
        <w:rPr>
          <w:rFonts w:ascii="Calibri" w:eastAsia="Calibri" w:hAnsi="Calibri" w:cs="Calibri"/>
          <w:sz w:val="18"/>
          <w:szCs w:val="18"/>
        </w:rPr>
      </w:pPr>
      <w:r>
        <w:rPr>
          <w:sz w:val="18"/>
          <w:szCs w:val="18"/>
        </w:rPr>
        <w:t xml:space="preserve">-      </w:t>
      </w:r>
      <w:r>
        <w:rPr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p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t the l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ss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o</w:t>
      </w:r>
      <w:r>
        <w:rPr>
          <w:rFonts w:ascii="Calibri" w:eastAsia="Calibri" w:hAnsi="Calibri" w:cs="Calibri"/>
          <w:i/>
          <w:sz w:val="18"/>
          <w:szCs w:val="18"/>
        </w:rPr>
        <w:t xml:space="preserve">f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i/>
          <w:sz w:val="18"/>
          <w:szCs w:val="18"/>
        </w:rPr>
        <w:t xml:space="preserve">D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ar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 w:rsidRPr="00074F6C">
        <w:rPr>
          <w:rFonts w:ascii="Calibri" w:eastAsia="Calibri" w:hAnsi="Calibri" w:cs="Calibri"/>
          <w:i/>
          <w:spacing w:val="1"/>
          <w:sz w:val="18"/>
          <w:szCs w:val="18"/>
        </w:rPr>
        <w:t>p</w:t>
      </w:r>
      <w:r w:rsidRPr="00074F6C">
        <w:rPr>
          <w:rFonts w:ascii="Calibri" w:eastAsia="Calibri" w:hAnsi="Calibri" w:cs="Calibri"/>
          <w:i/>
          <w:spacing w:val="-1"/>
          <w:sz w:val="18"/>
          <w:szCs w:val="18"/>
        </w:rPr>
        <w:t>a</w:t>
      </w:r>
      <w:r w:rsidRPr="00074F6C">
        <w:rPr>
          <w:rFonts w:ascii="Calibri" w:eastAsia="Calibri" w:hAnsi="Calibri" w:cs="Calibri"/>
          <w:i/>
          <w:sz w:val="18"/>
          <w:szCs w:val="18"/>
        </w:rPr>
        <w:t>y</w:t>
      </w:r>
      <w:r w:rsidRP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p</w:t>
      </w:r>
      <w:r w:rsidRPr="00074F6C"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 w:rsidRPr="00074F6C">
        <w:rPr>
          <w:rFonts w:ascii="Calibri" w:eastAsia="Calibri" w:hAnsi="Calibri" w:cs="Calibri"/>
          <w:i/>
          <w:spacing w:val="1"/>
          <w:sz w:val="18"/>
          <w:szCs w:val="18"/>
        </w:rPr>
        <w:t>na</w:t>
      </w:r>
      <w:r w:rsidRPr="00074F6C">
        <w:rPr>
          <w:rFonts w:ascii="Calibri" w:eastAsia="Calibri" w:hAnsi="Calibri" w:cs="Calibri"/>
          <w:i/>
          <w:sz w:val="18"/>
          <w:szCs w:val="18"/>
        </w:rPr>
        <w:t>lt</w:t>
      </w:r>
      <w:r w:rsidRPr="00074F6C">
        <w:rPr>
          <w:rFonts w:ascii="Calibri" w:eastAsia="Calibri" w:hAnsi="Calibri" w:cs="Calibri"/>
          <w:i/>
          <w:spacing w:val="1"/>
          <w:sz w:val="18"/>
          <w:szCs w:val="18"/>
        </w:rPr>
        <w:t>y</w:t>
      </w:r>
      <w:r w:rsidRPr="00074F6C">
        <w:rPr>
          <w:rFonts w:ascii="Calibri" w:eastAsia="Calibri" w:hAnsi="Calibri" w:cs="Calibri"/>
          <w:i/>
          <w:sz w:val="18"/>
          <w:szCs w:val="18"/>
        </w:rPr>
        <w:t xml:space="preserve">.    </w:t>
      </w:r>
      <w:r w:rsidRPr="00074F6C">
        <w:rPr>
          <w:rFonts w:ascii="Calibri" w:eastAsia="Calibri" w:hAnsi="Calibri" w:cs="Calibri"/>
          <w:i/>
          <w:spacing w:val="-3"/>
          <w:sz w:val="18"/>
          <w:szCs w:val="18"/>
        </w:rPr>
        <w:t xml:space="preserve"> </w:t>
      </w:r>
      <w:r w:rsidRPr="00074F6C">
        <w:rPr>
          <w:rFonts w:ascii="Calibri" w:eastAsia="Calibri" w:hAnsi="Calibri" w:cs="Calibri"/>
          <w:i/>
          <w:sz w:val="18"/>
          <w:szCs w:val="18"/>
        </w:rPr>
        <w:t xml:space="preserve">     </w:t>
      </w:r>
      <w:r w:rsidRPr="00074F6C"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 w:rsidRPr="00074F6C">
        <w:rPr>
          <w:rFonts w:ascii="Calibri" w:eastAsia="Calibri" w:hAnsi="Calibri" w:cs="Calibri"/>
          <w:i/>
          <w:sz w:val="18"/>
          <w:szCs w:val="18"/>
        </w:rPr>
        <w:t xml:space="preserve">     </w:t>
      </w:r>
      <w:r w:rsidRPr="00074F6C">
        <w:rPr>
          <w:rFonts w:ascii="Calibri" w:eastAsia="Calibri" w:hAnsi="Calibri" w:cs="Calibri"/>
          <w:i/>
          <w:spacing w:val="3"/>
          <w:sz w:val="18"/>
          <w:szCs w:val="18"/>
        </w:rPr>
        <w:t xml:space="preserve"> </w:t>
      </w:r>
      <w:r w:rsidRPr="00074F6C">
        <w:rPr>
          <w:rFonts w:ascii="Calibri" w:eastAsia="Calibri" w:hAnsi="Calibri" w:cs="Calibri"/>
          <w:i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  <w:u w:val="single" w:color="000000"/>
        </w:rPr>
        <w:t xml:space="preserve">   </w:t>
      </w:r>
    </w:p>
    <w:p w14:paraId="2F63E9B6" w14:textId="77777777" w:rsidR="000B10A2" w:rsidRDefault="000B10A2">
      <w:pPr>
        <w:spacing w:before="6" w:line="0" w:lineRule="atLeast"/>
        <w:rPr>
          <w:sz w:val="1"/>
          <w:szCs w:val="1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3"/>
        <w:gridCol w:w="4853"/>
      </w:tblGrid>
      <w:tr w:rsidR="000B10A2" w14:paraId="13513661" w14:textId="77777777" w:rsidTr="00074F6C">
        <w:trPr>
          <w:trHeight w:hRule="exact" w:val="1201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14:paraId="2709C974" w14:textId="77777777" w:rsidR="000B10A2" w:rsidRDefault="00074F6C">
            <w:pPr>
              <w:spacing w:before="97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SIG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F</w:t>
            </w:r>
          </w:p>
          <w:p w14:paraId="3D8234EB" w14:textId="77777777" w:rsidR="000B10A2" w:rsidRDefault="00074F6C">
            <w:pPr>
              <w:spacing w:before="100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HE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T                                         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:</w:t>
            </w:r>
          </w:p>
          <w:p w14:paraId="4734E3AD" w14:textId="77777777" w:rsidR="000B10A2" w:rsidRDefault="00074F6C">
            <w:pPr>
              <w:spacing w:before="100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(Me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io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</w:p>
        </w:tc>
        <w:tc>
          <w:tcPr>
            <w:tcW w:w="4853" w:type="dxa"/>
            <w:vMerge w:val="restart"/>
            <w:tcBorders>
              <w:top w:val="nil"/>
              <w:left w:val="nil"/>
              <w:right w:val="nil"/>
            </w:tcBorders>
          </w:tcPr>
          <w:p w14:paraId="530F488D" w14:textId="77777777" w:rsidR="00074F6C" w:rsidRDefault="00000000" w:rsidP="00074F6C">
            <w:r>
              <w:rPr>
                <w:noProof/>
              </w:rPr>
              <w:pict w14:anchorId="2B8E65DF">
                <v:rect id="_x0000_s2093" style="position:absolute;margin-left:.1pt;margin-top:4.8pt;width:242.35pt;height:46.5pt;z-index:251667456;mso-position-horizontal-relative:text;mso-position-vertical-relative:text"/>
              </w:pict>
            </w:r>
          </w:p>
          <w:p w14:paraId="0C5F27DC" w14:textId="77777777" w:rsidR="00074F6C" w:rsidRPr="00074F6C" w:rsidRDefault="00074F6C" w:rsidP="00074F6C"/>
          <w:p w14:paraId="3988E635" w14:textId="77777777" w:rsidR="00074F6C" w:rsidRPr="00074F6C" w:rsidRDefault="00074F6C" w:rsidP="00074F6C"/>
          <w:p w14:paraId="53F45D70" w14:textId="77777777" w:rsidR="00074F6C" w:rsidRPr="00074F6C" w:rsidRDefault="00074F6C" w:rsidP="00074F6C"/>
          <w:p w14:paraId="60B177E3" w14:textId="77777777" w:rsidR="000B10A2" w:rsidRPr="00074F6C" w:rsidRDefault="000B10A2" w:rsidP="00074F6C"/>
        </w:tc>
      </w:tr>
      <w:tr w:rsidR="000B10A2" w14:paraId="157B38CD" w14:textId="77777777" w:rsidTr="00074F6C">
        <w:trPr>
          <w:trHeight w:hRule="exact" w:val="356"/>
        </w:trPr>
        <w:tc>
          <w:tcPr>
            <w:tcW w:w="277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D9FE4D5" w14:textId="77777777" w:rsidR="000B10A2" w:rsidRDefault="00000000">
            <w:pPr>
              <w:spacing w:before="96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noProof/>
              </w:rPr>
              <w:pict w14:anchorId="10E6DFE6">
                <v:rect id="_x0000_s2095" style="position:absolute;left:0;text-align:left;margin-left:138pt;margin-top:.1pt;width:243.1pt;height:45.15pt;z-index:251669504;mso-position-horizontal-relative:text;mso-position-vertical-relative:text"/>
              </w:pic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SIG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U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R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O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F</w:t>
            </w:r>
          </w:p>
        </w:tc>
        <w:tc>
          <w:tcPr>
            <w:tcW w:w="4853" w:type="dxa"/>
            <w:vMerge/>
            <w:tcBorders>
              <w:left w:val="nil"/>
              <w:right w:val="nil"/>
            </w:tcBorders>
          </w:tcPr>
          <w:p w14:paraId="6A1A7EB1" w14:textId="77777777" w:rsidR="000B10A2" w:rsidRDefault="000B10A2"/>
        </w:tc>
      </w:tr>
      <w:tr w:rsidR="000B10A2" w14:paraId="4C471CCB" w14:textId="77777777" w:rsidTr="00074F6C">
        <w:trPr>
          <w:trHeight w:hRule="exact" w:val="295"/>
        </w:trPr>
        <w:tc>
          <w:tcPr>
            <w:tcW w:w="277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33EC48D" w14:textId="77777777" w:rsidR="000B10A2" w:rsidRDefault="00074F6C">
            <w:pPr>
              <w:spacing w:before="35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RO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VING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Y                          </w:t>
            </w:r>
            <w:r>
              <w:rPr>
                <w:rFonts w:ascii="Calibri" w:eastAsia="Calibri" w:hAnsi="Calibri" w:cs="Calibri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:</w:t>
            </w:r>
          </w:p>
        </w:tc>
        <w:tc>
          <w:tcPr>
            <w:tcW w:w="4853" w:type="dxa"/>
            <w:vMerge/>
            <w:tcBorders>
              <w:left w:val="nil"/>
              <w:right w:val="nil"/>
            </w:tcBorders>
          </w:tcPr>
          <w:p w14:paraId="0A0711EB" w14:textId="77777777" w:rsidR="000B10A2" w:rsidRDefault="000B10A2"/>
        </w:tc>
      </w:tr>
      <w:tr w:rsidR="000B10A2" w14:paraId="0BB9E839" w14:textId="77777777" w:rsidTr="00074F6C">
        <w:trPr>
          <w:trHeight w:hRule="exact" w:val="549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14:paraId="5F2868F7" w14:textId="77777777" w:rsidR="000B10A2" w:rsidRDefault="00000000">
            <w:pPr>
              <w:spacing w:before="35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noProof/>
              </w:rPr>
              <w:pict w14:anchorId="042843C3">
                <v:rect id="_x0000_s2096" style="position:absolute;left:0;text-align:left;margin-left:138pt;margin-top:27.85pt;width:243.1pt;height:36.35pt;z-index:251670528;mso-position-horizontal-relative:text;mso-position-vertical-relative:text"/>
              </w:pic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(Me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 w:rsidR="00074F6C">
              <w:rPr>
                <w:rFonts w:ascii="Calibri" w:eastAsia="Calibri" w:hAnsi="Calibri" w:cs="Calibri"/>
                <w:spacing w:val="-2"/>
                <w:sz w:val="16"/>
                <w:szCs w:val="16"/>
              </w:rPr>
              <w:t>t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io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D</w:t>
            </w:r>
            <w:r w:rsidR="00074F6C">
              <w:rPr>
                <w:rFonts w:ascii="Calibri" w:eastAsia="Calibri" w:hAnsi="Calibri" w:cs="Calibri"/>
                <w:spacing w:val="2"/>
                <w:sz w:val="16"/>
                <w:szCs w:val="16"/>
              </w:rPr>
              <w:t>a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te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)</w:t>
            </w:r>
          </w:p>
        </w:tc>
        <w:tc>
          <w:tcPr>
            <w:tcW w:w="4853" w:type="dxa"/>
            <w:vMerge/>
            <w:tcBorders>
              <w:left w:val="nil"/>
              <w:right w:val="nil"/>
            </w:tcBorders>
          </w:tcPr>
          <w:p w14:paraId="2C4FC80A" w14:textId="77777777" w:rsidR="000B10A2" w:rsidRDefault="000B10A2"/>
        </w:tc>
      </w:tr>
      <w:tr w:rsidR="000B10A2" w14:paraId="6D3B36A1" w14:textId="77777777" w:rsidTr="00074F6C">
        <w:trPr>
          <w:trHeight w:hRule="exact" w:val="431"/>
        </w:trPr>
        <w:tc>
          <w:tcPr>
            <w:tcW w:w="277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0E9C35" w14:textId="77777777" w:rsidR="000B10A2" w:rsidRDefault="00074F6C">
            <w:pPr>
              <w:spacing w:before="96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F</w:t>
            </w:r>
          </w:p>
        </w:tc>
        <w:tc>
          <w:tcPr>
            <w:tcW w:w="4853" w:type="dxa"/>
            <w:vMerge/>
            <w:tcBorders>
              <w:left w:val="nil"/>
              <w:bottom w:val="nil"/>
              <w:right w:val="nil"/>
            </w:tcBorders>
          </w:tcPr>
          <w:p w14:paraId="298BA4BA" w14:textId="77777777" w:rsidR="000B10A2" w:rsidRDefault="000B10A2"/>
        </w:tc>
      </w:tr>
      <w:tr w:rsidR="000B10A2" w14:paraId="1BC148C1" w14:textId="77777777" w:rsidTr="00074F6C">
        <w:trPr>
          <w:trHeight w:hRule="exact" w:val="549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14:paraId="13ABAE22" w14:textId="77777777" w:rsidR="000B10A2" w:rsidRDefault="00074F6C">
            <w:pPr>
              <w:spacing w:before="35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RO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VING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Y                          </w:t>
            </w:r>
            <w:r>
              <w:rPr>
                <w:rFonts w:ascii="Calibri" w:eastAsia="Calibri" w:hAnsi="Calibri" w:cs="Calibri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: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C441AB4" w14:textId="77777777" w:rsidR="000B10A2" w:rsidRDefault="000B10A2" w:rsidP="00074F6C">
            <w:pPr>
              <w:tabs>
                <w:tab w:val="left" w:pos="126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0B10A2" w14:paraId="10601B36" w14:textId="77777777" w:rsidTr="00074F6C">
        <w:trPr>
          <w:trHeight w:hRule="exact" w:val="403"/>
        </w:trPr>
        <w:tc>
          <w:tcPr>
            <w:tcW w:w="277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110D407" w14:textId="77777777" w:rsidR="000B10A2" w:rsidRDefault="00000000">
            <w:pPr>
              <w:spacing w:line="180" w:lineRule="exact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noProof/>
              </w:rPr>
              <w:pict w14:anchorId="17BC5514">
                <v:rect id="_x0000_s2097" style="position:absolute;left:0;text-align:left;margin-left:138pt;margin-top:1.5pt;width:243.1pt;height:39.75pt;z-index:251671552;mso-position-horizontal-relative:text;mso-position-vertical-relative:text"/>
              </w:pic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D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>E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SIG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 w:rsidR="00074F6C"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O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N A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N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 w:rsidR="00074F6C"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>E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M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 w:rsidR="00074F6C">
              <w:rPr>
                <w:rFonts w:ascii="Calibri" w:eastAsia="Calibri" w:hAnsi="Calibri" w:cs="Calibri"/>
                <w:spacing w:val="-1"/>
                <w:sz w:val="16"/>
                <w:szCs w:val="16"/>
              </w:rPr>
              <w:t>OY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>E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 w:rsidR="00074F6C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="00074F6C">
              <w:rPr>
                <w:rFonts w:ascii="Calibri" w:eastAsia="Calibri" w:hAnsi="Calibri" w:cs="Calibri"/>
                <w:sz w:val="16"/>
                <w:szCs w:val="16"/>
              </w:rPr>
              <w:t>ID</w:t>
            </w:r>
          </w:p>
          <w:p w14:paraId="5DA2E80F" w14:textId="77777777" w:rsidR="000B10A2" w:rsidRDefault="00074F6C">
            <w:pPr>
              <w:spacing w:line="180" w:lineRule="exact"/>
              <w:ind w:left="4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RO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VING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</w:p>
        </w:tc>
        <w:tc>
          <w:tcPr>
            <w:tcW w:w="485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DAD6748" w14:textId="77777777" w:rsidR="000B10A2" w:rsidRDefault="000B10A2"/>
        </w:tc>
      </w:tr>
      <w:tr w:rsidR="000B10A2" w14:paraId="1D88CFA2" w14:textId="77777777" w:rsidTr="00074F6C">
        <w:trPr>
          <w:trHeight w:hRule="exact" w:val="389"/>
        </w:trPr>
        <w:tc>
          <w:tcPr>
            <w:tcW w:w="2773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200A93A" w14:textId="77777777" w:rsidR="000B10A2" w:rsidRPr="00A0428B" w:rsidRDefault="00074F6C" w:rsidP="00A0428B">
            <w:pPr>
              <w:spacing w:line="180" w:lineRule="exact"/>
              <w:ind w:left="40"/>
              <w:rPr>
                <w:rFonts w:ascii="Calibri" w:eastAsia="Calibri" w:hAnsi="Calibri" w:cs="Calibri"/>
                <w:position w:val="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(</w:t>
            </w:r>
            <w:r w:rsidR="00A0428B"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HOD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/</w:t>
            </w:r>
            <w:r w:rsidR="00A0428B">
              <w:rPr>
                <w:rFonts w:ascii="Calibri" w:eastAsia="Calibri" w:hAnsi="Calibri" w:cs="Calibri"/>
                <w:position w:val="1"/>
                <w:sz w:val="16"/>
                <w:szCs w:val="16"/>
              </w:rPr>
              <w:t xml:space="preserve"> HR Department)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</w:t>
            </w:r>
            <w:r w:rsidR="00A0428B">
              <w:rPr>
                <w:rFonts w:ascii="Calibri" w:eastAsia="Calibri" w:hAnsi="Calibri" w:cs="Calibri"/>
                <w:sz w:val="16"/>
                <w:szCs w:val="16"/>
              </w:rPr>
              <w:t xml:space="preserve">                  </w:t>
            </w:r>
            <w:r w:rsidR="00A0428B" w:rsidRPr="00A0428B">
              <w:rPr>
                <w:rFonts w:ascii="Calibri" w:eastAsia="Calibri" w:hAnsi="Calibri" w:cs="Calibri"/>
                <w:b/>
                <w:sz w:val="16"/>
                <w:szCs w:val="16"/>
              </w:rPr>
              <w:t>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          </w:t>
            </w:r>
            <w:r w:rsidR="00A0428B">
              <w:rPr>
                <w:rFonts w:ascii="Calibri" w:eastAsia="Calibri" w:hAnsi="Calibri" w:cs="Calibri"/>
                <w:sz w:val="16"/>
                <w:szCs w:val="16"/>
              </w:rPr>
              <w:t xml:space="preserve">                                                          </w:t>
            </w:r>
          </w:p>
        </w:tc>
        <w:tc>
          <w:tcPr>
            <w:tcW w:w="485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E690243" w14:textId="77777777" w:rsidR="000B10A2" w:rsidRDefault="000B10A2" w:rsidP="00074F6C">
            <w:pPr>
              <w:tabs>
                <w:tab w:val="left" w:pos="126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2492471B" w14:textId="77777777" w:rsidR="000B10A2" w:rsidRPr="0068076C" w:rsidRDefault="00074F6C" w:rsidP="0068076C">
      <w:pPr>
        <w:ind w:left="14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i/>
          <w:spacing w:val="-1"/>
        </w:rPr>
        <w:t>N</w:t>
      </w:r>
      <w:r>
        <w:rPr>
          <w:rFonts w:ascii="Calibri" w:eastAsia="Calibri" w:hAnsi="Calibri" w:cs="Calibri"/>
          <w:b/>
          <w:i/>
        </w:rPr>
        <w:t>ot</w:t>
      </w:r>
      <w:r>
        <w:rPr>
          <w:rFonts w:ascii="Calibri" w:eastAsia="Calibri" w:hAnsi="Calibri" w:cs="Calibri"/>
          <w:b/>
          <w:i/>
          <w:spacing w:val="1"/>
        </w:rPr>
        <w:t>e</w:t>
      </w:r>
      <w:r>
        <w:rPr>
          <w:rFonts w:ascii="Calibri" w:eastAsia="Calibri" w:hAnsi="Calibri" w:cs="Calibri"/>
          <w:b/>
          <w:i/>
        </w:rPr>
        <w:t>:</w:t>
      </w:r>
      <w:r>
        <w:rPr>
          <w:rFonts w:ascii="Calibri" w:eastAsia="Calibri" w:hAnsi="Calibri" w:cs="Calibri"/>
          <w:b/>
          <w:i/>
          <w:spacing w:val="-5"/>
        </w:rPr>
        <w:t xml:space="preserve"> </w:t>
      </w:r>
      <w:r>
        <w:rPr>
          <w:rFonts w:ascii="Calibri" w:eastAsia="Calibri" w:hAnsi="Calibri" w:cs="Calibri"/>
          <w:b/>
          <w:i/>
          <w:spacing w:val="-1"/>
        </w:rPr>
        <w:t>A</w:t>
      </w:r>
      <w:r>
        <w:rPr>
          <w:rFonts w:ascii="Calibri" w:eastAsia="Calibri" w:hAnsi="Calibri" w:cs="Calibri"/>
          <w:b/>
          <w:i/>
          <w:spacing w:val="1"/>
        </w:rPr>
        <w:t>l</w:t>
      </w:r>
      <w:r>
        <w:rPr>
          <w:rFonts w:ascii="Calibri" w:eastAsia="Calibri" w:hAnsi="Calibri" w:cs="Calibri"/>
          <w:b/>
          <w:i/>
        </w:rPr>
        <w:t>l</w:t>
      </w:r>
      <w:r>
        <w:rPr>
          <w:rFonts w:ascii="Calibri" w:eastAsia="Calibri" w:hAnsi="Calibri" w:cs="Calibri"/>
          <w:b/>
          <w:i/>
          <w:spacing w:val="-3"/>
        </w:rPr>
        <w:t xml:space="preserve"> </w:t>
      </w:r>
      <w:r>
        <w:rPr>
          <w:rFonts w:ascii="Calibri" w:eastAsia="Calibri" w:hAnsi="Calibri" w:cs="Calibri"/>
          <w:b/>
          <w:i/>
        </w:rPr>
        <w:t>f</w:t>
      </w:r>
      <w:r>
        <w:rPr>
          <w:rFonts w:ascii="Calibri" w:eastAsia="Calibri" w:hAnsi="Calibri" w:cs="Calibri"/>
          <w:b/>
          <w:i/>
          <w:spacing w:val="-1"/>
        </w:rPr>
        <w:t>i</w:t>
      </w:r>
      <w:r>
        <w:rPr>
          <w:rFonts w:ascii="Calibri" w:eastAsia="Calibri" w:hAnsi="Calibri" w:cs="Calibri"/>
          <w:b/>
          <w:i/>
          <w:spacing w:val="3"/>
        </w:rPr>
        <w:t>e</w:t>
      </w:r>
      <w:r>
        <w:rPr>
          <w:rFonts w:ascii="Calibri" w:eastAsia="Calibri" w:hAnsi="Calibri" w:cs="Calibri"/>
          <w:b/>
          <w:i/>
          <w:spacing w:val="-1"/>
        </w:rPr>
        <w:t>l</w:t>
      </w:r>
      <w:r>
        <w:rPr>
          <w:rFonts w:ascii="Calibri" w:eastAsia="Calibri" w:hAnsi="Calibri" w:cs="Calibri"/>
          <w:b/>
          <w:i/>
        </w:rPr>
        <w:t>ds</w:t>
      </w:r>
      <w:r>
        <w:rPr>
          <w:rFonts w:ascii="Calibri" w:eastAsia="Calibri" w:hAnsi="Calibri" w:cs="Calibri"/>
          <w:b/>
          <w:i/>
          <w:spacing w:val="-3"/>
        </w:rPr>
        <w:t xml:space="preserve"> </w:t>
      </w:r>
      <w:r>
        <w:rPr>
          <w:rFonts w:ascii="Calibri" w:eastAsia="Calibri" w:hAnsi="Calibri" w:cs="Calibri"/>
          <w:b/>
          <w:i/>
          <w:spacing w:val="1"/>
        </w:rPr>
        <w:t>a</w:t>
      </w:r>
      <w:r>
        <w:rPr>
          <w:rFonts w:ascii="Calibri" w:eastAsia="Calibri" w:hAnsi="Calibri" w:cs="Calibri"/>
          <w:b/>
          <w:i/>
        </w:rPr>
        <w:t>re</w:t>
      </w:r>
      <w:r>
        <w:rPr>
          <w:rFonts w:ascii="Calibri" w:eastAsia="Calibri" w:hAnsi="Calibri" w:cs="Calibri"/>
          <w:b/>
          <w:i/>
          <w:spacing w:val="-3"/>
        </w:rPr>
        <w:t xml:space="preserve"> </w:t>
      </w:r>
      <w:r>
        <w:rPr>
          <w:rFonts w:ascii="Calibri" w:eastAsia="Calibri" w:hAnsi="Calibri" w:cs="Calibri"/>
          <w:b/>
          <w:i/>
        </w:rPr>
        <w:t>ma</w:t>
      </w:r>
      <w:r>
        <w:rPr>
          <w:rFonts w:ascii="Calibri" w:eastAsia="Calibri" w:hAnsi="Calibri" w:cs="Calibri"/>
          <w:b/>
          <w:i/>
          <w:spacing w:val="1"/>
        </w:rPr>
        <w:t>n</w:t>
      </w:r>
      <w:r>
        <w:rPr>
          <w:rFonts w:ascii="Calibri" w:eastAsia="Calibri" w:hAnsi="Calibri" w:cs="Calibri"/>
          <w:b/>
          <w:i/>
        </w:rPr>
        <w:t>d</w:t>
      </w:r>
      <w:r>
        <w:rPr>
          <w:rFonts w:ascii="Calibri" w:eastAsia="Calibri" w:hAnsi="Calibri" w:cs="Calibri"/>
          <w:b/>
          <w:i/>
          <w:spacing w:val="1"/>
        </w:rPr>
        <w:t>a</w:t>
      </w:r>
      <w:r>
        <w:rPr>
          <w:rFonts w:ascii="Calibri" w:eastAsia="Calibri" w:hAnsi="Calibri" w:cs="Calibri"/>
          <w:b/>
          <w:i/>
        </w:rPr>
        <w:t>t</w:t>
      </w:r>
      <w:r>
        <w:rPr>
          <w:rFonts w:ascii="Calibri" w:eastAsia="Calibri" w:hAnsi="Calibri" w:cs="Calibri"/>
          <w:b/>
          <w:i/>
          <w:spacing w:val="1"/>
        </w:rPr>
        <w:t>o</w:t>
      </w:r>
      <w:r>
        <w:rPr>
          <w:rFonts w:ascii="Calibri" w:eastAsia="Calibri" w:hAnsi="Calibri" w:cs="Calibri"/>
          <w:b/>
          <w:i/>
          <w:spacing w:val="2"/>
        </w:rPr>
        <w:t>r</w:t>
      </w:r>
      <w:r>
        <w:rPr>
          <w:rFonts w:ascii="Calibri" w:eastAsia="Calibri" w:hAnsi="Calibri" w:cs="Calibri"/>
          <w:b/>
          <w:i/>
        </w:rPr>
        <w:t>y.</w:t>
      </w:r>
      <w:r>
        <w:rPr>
          <w:rFonts w:ascii="Calibri" w:eastAsia="Calibri" w:hAnsi="Calibri" w:cs="Calibri"/>
          <w:b/>
          <w:i/>
          <w:spacing w:val="39"/>
        </w:rPr>
        <w:t xml:space="preserve"> </w:t>
      </w:r>
      <w:r>
        <w:rPr>
          <w:rFonts w:ascii="Calibri" w:eastAsia="Calibri" w:hAnsi="Calibri" w:cs="Calibri"/>
          <w:b/>
          <w:i/>
          <w:spacing w:val="-1"/>
        </w:rPr>
        <w:t>D</w:t>
      </w:r>
      <w:r>
        <w:rPr>
          <w:rFonts w:ascii="Calibri" w:eastAsia="Calibri" w:hAnsi="Calibri" w:cs="Calibri"/>
          <w:b/>
          <w:i/>
        </w:rPr>
        <w:t>u</w:t>
      </w:r>
      <w:r>
        <w:rPr>
          <w:rFonts w:ascii="Calibri" w:eastAsia="Calibri" w:hAnsi="Calibri" w:cs="Calibri"/>
          <w:b/>
          <w:i/>
          <w:spacing w:val="-1"/>
        </w:rPr>
        <w:t>l</w:t>
      </w:r>
      <w:r>
        <w:rPr>
          <w:rFonts w:ascii="Calibri" w:eastAsia="Calibri" w:hAnsi="Calibri" w:cs="Calibri"/>
          <w:b/>
          <w:i/>
        </w:rPr>
        <w:t>y</w:t>
      </w:r>
      <w:r>
        <w:rPr>
          <w:rFonts w:ascii="Calibri" w:eastAsia="Calibri" w:hAnsi="Calibri" w:cs="Calibri"/>
          <w:b/>
          <w:i/>
          <w:spacing w:val="-4"/>
        </w:rPr>
        <w:t xml:space="preserve"> </w:t>
      </w:r>
      <w:r>
        <w:rPr>
          <w:rFonts w:ascii="Calibri" w:eastAsia="Calibri" w:hAnsi="Calibri" w:cs="Calibri"/>
          <w:b/>
          <w:i/>
          <w:spacing w:val="2"/>
        </w:rPr>
        <w:t>f</w:t>
      </w:r>
      <w:r>
        <w:rPr>
          <w:rFonts w:ascii="Calibri" w:eastAsia="Calibri" w:hAnsi="Calibri" w:cs="Calibri"/>
          <w:b/>
          <w:i/>
          <w:spacing w:val="-1"/>
        </w:rPr>
        <w:t>i</w:t>
      </w:r>
      <w:r>
        <w:rPr>
          <w:rFonts w:ascii="Calibri" w:eastAsia="Calibri" w:hAnsi="Calibri" w:cs="Calibri"/>
          <w:b/>
          <w:i/>
          <w:spacing w:val="1"/>
        </w:rPr>
        <w:t>l</w:t>
      </w:r>
      <w:r>
        <w:rPr>
          <w:rFonts w:ascii="Calibri" w:eastAsia="Calibri" w:hAnsi="Calibri" w:cs="Calibri"/>
          <w:b/>
          <w:i/>
          <w:spacing w:val="-1"/>
        </w:rPr>
        <w:t>l</w:t>
      </w:r>
      <w:r>
        <w:rPr>
          <w:rFonts w:ascii="Calibri" w:eastAsia="Calibri" w:hAnsi="Calibri" w:cs="Calibri"/>
          <w:b/>
          <w:i/>
        </w:rPr>
        <w:t>ed</w:t>
      </w:r>
      <w:r>
        <w:rPr>
          <w:rFonts w:ascii="Calibri" w:eastAsia="Calibri" w:hAnsi="Calibri" w:cs="Calibri"/>
          <w:b/>
          <w:i/>
          <w:spacing w:val="-3"/>
        </w:rPr>
        <w:t xml:space="preserve"> </w:t>
      </w:r>
      <w:r>
        <w:rPr>
          <w:rFonts w:ascii="Calibri" w:eastAsia="Calibri" w:hAnsi="Calibri" w:cs="Calibri"/>
          <w:b/>
          <w:i/>
          <w:spacing w:val="1"/>
        </w:rPr>
        <w:t>a</w:t>
      </w:r>
      <w:r>
        <w:rPr>
          <w:rFonts w:ascii="Calibri" w:eastAsia="Calibri" w:hAnsi="Calibri" w:cs="Calibri"/>
          <w:b/>
          <w:i/>
        </w:rPr>
        <w:t>p</w:t>
      </w:r>
      <w:r>
        <w:rPr>
          <w:rFonts w:ascii="Calibri" w:eastAsia="Calibri" w:hAnsi="Calibri" w:cs="Calibri"/>
          <w:b/>
          <w:i/>
          <w:spacing w:val="1"/>
        </w:rPr>
        <w:t>pl</w:t>
      </w:r>
      <w:r>
        <w:rPr>
          <w:rFonts w:ascii="Calibri" w:eastAsia="Calibri" w:hAnsi="Calibri" w:cs="Calibri"/>
          <w:b/>
          <w:i/>
          <w:spacing w:val="-1"/>
        </w:rPr>
        <w:t>i</w:t>
      </w:r>
      <w:r>
        <w:rPr>
          <w:rFonts w:ascii="Calibri" w:eastAsia="Calibri" w:hAnsi="Calibri" w:cs="Calibri"/>
          <w:b/>
          <w:i/>
        </w:rPr>
        <w:t>cation</w:t>
      </w:r>
      <w:r>
        <w:rPr>
          <w:rFonts w:ascii="Calibri" w:eastAsia="Calibri" w:hAnsi="Calibri" w:cs="Calibri"/>
          <w:b/>
          <w:i/>
          <w:spacing w:val="-9"/>
        </w:rPr>
        <w:t xml:space="preserve"> </w:t>
      </w:r>
      <w:r>
        <w:rPr>
          <w:rFonts w:ascii="Calibri" w:eastAsia="Calibri" w:hAnsi="Calibri" w:cs="Calibri"/>
          <w:b/>
          <w:i/>
        </w:rPr>
        <w:t>f</w:t>
      </w:r>
      <w:r>
        <w:rPr>
          <w:rFonts w:ascii="Calibri" w:eastAsia="Calibri" w:hAnsi="Calibri" w:cs="Calibri"/>
          <w:b/>
          <w:i/>
          <w:spacing w:val="3"/>
        </w:rPr>
        <w:t>o</w:t>
      </w:r>
      <w:r>
        <w:rPr>
          <w:rFonts w:ascii="Calibri" w:eastAsia="Calibri" w:hAnsi="Calibri" w:cs="Calibri"/>
          <w:b/>
          <w:i/>
          <w:spacing w:val="2"/>
        </w:rPr>
        <w:t>r</w:t>
      </w:r>
      <w:r>
        <w:rPr>
          <w:rFonts w:ascii="Calibri" w:eastAsia="Calibri" w:hAnsi="Calibri" w:cs="Calibri"/>
          <w:b/>
          <w:i/>
        </w:rPr>
        <w:t>ms</w:t>
      </w:r>
      <w:r>
        <w:rPr>
          <w:rFonts w:ascii="Calibri" w:eastAsia="Calibri" w:hAnsi="Calibri" w:cs="Calibri"/>
          <w:b/>
          <w:i/>
          <w:spacing w:val="-1"/>
        </w:rPr>
        <w:t xml:space="preserve"> </w:t>
      </w:r>
      <w:r>
        <w:rPr>
          <w:rFonts w:ascii="Calibri" w:eastAsia="Calibri" w:hAnsi="Calibri" w:cs="Calibri"/>
          <w:b/>
          <w:i/>
          <w:spacing w:val="1"/>
        </w:rPr>
        <w:t>s</w:t>
      </w:r>
      <w:r>
        <w:rPr>
          <w:rFonts w:ascii="Calibri" w:eastAsia="Calibri" w:hAnsi="Calibri" w:cs="Calibri"/>
          <w:b/>
          <w:i/>
        </w:rPr>
        <w:t>hou</w:t>
      </w:r>
      <w:r>
        <w:rPr>
          <w:rFonts w:ascii="Calibri" w:eastAsia="Calibri" w:hAnsi="Calibri" w:cs="Calibri"/>
          <w:b/>
          <w:i/>
          <w:spacing w:val="-1"/>
        </w:rPr>
        <w:t>l</w:t>
      </w:r>
      <w:r>
        <w:rPr>
          <w:rFonts w:ascii="Calibri" w:eastAsia="Calibri" w:hAnsi="Calibri" w:cs="Calibri"/>
          <w:b/>
          <w:i/>
        </w:rPr>
        <w:t>d</w:t>
      </w:r>
      <w:r>
        <w:rPr>
          <w:rFonts w:ascii="Calibri" w:eastAsia="Calibri" w:hAnsi="Calibri" w:cs="Calibri"/>
          <w:b/>
          <w:i/>
          <w:spacing w:val="-3"/>
        </w:rPr>
        <w:t xml:space="preserve"> </w:t>
      </w:r>
      <w:r>
        <w:rPr>
          <w:rFonts w:ascii="Calibri" w:eastAsia="Calibri" w:hAnsi="Calibri" w:cs="Calibri"/>
          <w:b/>
          <w:i/>
        </w:rPr>
        <w:t>be</w:t>
      </w:r>
      <w:r>
        <w:rPr>
          <w:rFonts w:ascii="Calibri" w:eastAsia="Calibri" w:hAnsi="Calibri" w:cs="Calibri"/>
          <w:b/>
          <w:i/>
          <w:spacing w:val="-1"/>
        </w:rPr>
        <w:t xml:space="preserve"> </w:t>
      </w:r>
      <w:r>
        <w:rPr>
          <w:rFonts w:ascii="Calibri" w:eastAsia="Calibri" w:hAnsi="Calibri" w:cs="Calibri"/>
          <w:b/>
          <w:i/>
          <w:spacing w:val="1"/>
        </w:rPr>
        <w:t>s</w:t>
      </w:r>
      <w:r>
        <w:rPr>
          <w:rFonts w:ascii="Calibri" w:eastAsia="Calibri" w:hAnsi="Calibri" w:cs="Calibri"/>
          <w:b/>
          <w:i/>
        </w:rPr>
        <w:t>ub</w:t>
      </w:r>
      <w:r>
        <w:rPr>
          <w:rFonts w:ascii="Calibri" w:eastAsia="Calibri" w:hAnsi="Calibri" w:cs="Calibri"/>
          <w:b/>
          <w:i/>
          <w:spacing w:val="1"/>
        </w:rPr>
        <w:t>m</w:t>
      </w:r>
      <w:r>
        <w:rPr>
          <w:rFonts w:ascii="Calibri" w:eastAsia="Calibri" w:hAnsi="Calibri" w:cs="Calibri"/>
          <w:b/>
          <w:i/>
          <w:spacing w:val="-1"/>
        </w:rPr>
        <w:t>i</w:t>
      </w:r>
      <w:r>
        <w:rPr>
          <w:rFonts w:ascii="Calibri" w:eastAsia="Calibri" w:hAnsi="Calibri" w:cs="Calibri"/>
          <w:b/>
          <w:i/>
        </w:rPr>
        <w:t>t</w:t>
      </w:r>
      <w:r>
        <w:rPr>
          <w:rFonts w:ascii="Calibri" w:eastAsia="Calibri" w:hAnsi="Calibri" w:cs="Calibri"/>
          <w:b/>
          <w:i/>
          <w:spacing w:val="1"/>
        </w:rPr>
        <w:t>t</w:t>
      </w:r>
      <w:r>
        <w:rPr>
          <w:rFonts w:ascii="Calibri" w:eastAsia="Calibri" w:hAnsi="Calibri" w:cs="Calibri"/>
          <w:b/>
          <w:i/>
        </w:rPr>
        <w:t>ed</w:t>
      </w:r>
      <w:r>
        <w:rPr>
          <w:rFonts w:ascii="Calibri" w:eastAsia="Calibri" w:hAnsi="Calibri" w:cs="Calibri"/>
          <w:b/>
          <w:i/>
          <w:spacing w:val="-6"/>
        </w:rPr>
        <w:t xml:space="preserve"> </w:t>
      </w:r>
      <w:r>
        <w:rPr>
          <w:rFonts w:ascii="Calibri" w:eastAsia="Calibri" w:hAnsi="Calibri" w:cs="Calibri"/>
          <w:b/>
          <w:i/>
        </w:rPr>
        <w:t>to</w:t>
      </w:r>
      <w:r>
        <w:rPr>
          <w:rFonts w:ascii="Calibri" w:eastAsia="Calibri" w:hAnsi="Calibri" w:cs="Calibri"/>
          <w:b/>
          <w:i/>
          <w:spacing w:val="-1"/>
        </w:rPr>
        <w:t xml:space="preserve"> </w:t>
      </w:r>
      <w:r>
        <w:rPr>
          <w:rFonts w:ascii="Calibri" w:eastAsia="Calibri" w:hAnsi="Calibri" w:cs="Calibri"/>
          <w:b/>
          <w:i/>
          <w:spacing w:val="1"/>
        </w:rPr>
        <w:t>t</w:t>
      </w:r>
      <w:r>
        <w:rPr>
          <w:rFonts w:ascii="Calibri" w:eastAsia="Calibri" w:hAnsi="Calibri" w:cs="Calibri"/>
          <w:b/>
          <w:i/>
          <w:spacing w:val="-2"/>
        </w:rPr>
        <w:t>h</w:t>
      </w:r>
      <w:r>
        <w:rPr>
          <w:rFonts w:ascii="Calibri" w:eastAsia="Calibri" w:hAnsi="Calibri" w:cs="Calibri"/>
          <w:b/>
          <w:i/>
        </w:rPr>
        <w:t>e</w:t>
      </w:r>
      <w:r>
        <w:rPr>
          <w:rFonts w:ascii="Calibri" w:eastAsia="Calibri" w:hAnsi="Calibri" w:cs="Calibri"/>
          <w:b/>
          <w:i/>
          <w:spacing w:val="-2"/>
        </w:rPr>
        <w:t xml:space="preserve"> </w:t>
      </w:r>
      <w:r>
        <w:rPr>
          <w:rFonts w:ascii="Calibri" w:eastAsia="Calibri" w:hAnsi="Calibri" w:cs="Calibri"/>
          <w:b/>
          <w:i/>
          <w:spacing w:val="-1"/>
        </w:rPr>
        <w:t>H</w:t>
      </w:r>
      <w:r>
        <w:rPr>
          <w:rFonts w:ascii="Calibri" w:eastAsia="Calibri" w:hAnsi="Calibri" w:cs="Calibri"/>
          <w:b/>
          <w:i/>
          <w:spacing w:val="1"/>
        </w:rPr>
        <w:t>R</w:t>
      </w:r>
      <w:r>
        <w:rPr>
          <w:rFonts w:ascii="Calibri" w:eastAsia="Calibri" w:hAnsi="Calibri" w:cs="Calibri"/>
          <w:b/>
          <w:i/>
        </w:rPr>
        <w:t>.</w:t>
      </w:r>
    </w:p>
    <w:p w14:paraId="1ABE94B4" w14:textId="059F8739" w:rsidR="000B10A2" w:rsidRDefault="00074F6C">
      <w:pPr>
        <w:ind w:left="148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-2"/>
          <w:sz w:val="16"/>
          <w:szCs w:val="16"/>
        </w:rPr>
        <w:t>H</w:t>
      </w:r>
      <w:r>
        <w:rPr>
          <w:rFonts w:ascii="Calibri" w:eastAsia="Calibri" w:hAnsi="Calibri" w:cs="Calibri"/>
          <w:b/>
          <w:sz w:val="16"/>
          <w:szCs w:val="16"/>
        </w:rPr>
        <w:t>R/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 xml:space="preserve">D 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b/>
          <w:sz w:val="16"/>
          <w:szCs w:val="16"/>
        </w:rPr>
        <w:t>ar</w:t>
      </w:r>
      <w:r>
        <w:rPr>
          <w:rFonts w:ascii="Calibri" w:eastAsia="Calibri" w:hAnsi="Calibri" w:cs="Calibri"/>
          <w:b/>
          <w:spacing w:val="-2"/>
          <w:sz w:val="16"/>
          <w:szCs w:val="16"/>
        </w:rPr>
        <w:t>d</w:t>
      </w:r>
      <w:r>
        <w:rPr>
          <w:rFonts w:ascii="Calibri" w:eastAsia="Calibri" w:hAnsi="Calibri" w:cs="Calibri"/>
          <w:b/>
          <w:sz w:val="16"/>
          <w:szCs w:val="16"/>
        </w:rPr>
        <w:t>/v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-3"/>
          <w:sz w:val="16"/>
          <w:szCs w:val="16"/>
        </w:rPr>
        <w:t>1</w:t>
      </w:r>
      <w:r>
        <w:rPr>
          <w:rFonts w:ascii="Calibri" w:eastAsia="Calibri" w:hAnsi="Calibri" w:cs="Calibri"/>
          <w:b/>
          <w:sz w:val="16"/>
          <w:szCs w:val="16"/>
        </w:rPr>
        <w:t xml:space="preserve">.0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b/>
          <w:spacing w:val="4"/>
          <w:sz w:val="16"/>
          <w:szCs w:val="16"/>
        </w:rPr>
        <w:t xml:space="preserve"> </w:t>
      </w:r>
    </w:p>
    <w:sectPr w:rsidR="000B10A2" w:rsidSect="000B10A2">
      <w:type w:val="continuous"/>
      <w:pgSz w:w="12240" w:h="15840"/>
      <w:pgMar w:top="640" w:right="4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7650F"/>
    <w:multiLevelType w:val="multilevel"/>
    <w:tmpl w:val="E3303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7018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0A2"/>
    <w:rsid w:val="00074F6C"/>
    <w:rsid w:val="000B10A2"/>
    <w:rsid w:val="00155338"/>
    <w:rsid w:val="00270552"/>
    <w:rsid w:val="00285761"/>
    <w:rsid w:val="002F7C4C"/>
    <w:rsid w:val="00477915"/>
    <w:rsid w:val="005924F9"/>
    <w:rsid w:val="0068076C"/>
    <w:rsid w:val="007D7AEC"/>
    <w:rsid w:val="00A0428B"/>
    <w:rsid w:val="00B76D7D"/>
    <w:rsid w:val="00C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4"/>
    <o:shapelayout v:ext="edit">
      <o:idmap v:ext="edit" data="1,2"/>
    </o:shapelayout>
  </w:shapeDefaults>
  <w:decimalSymbol w:val="."/>
  <w:listSeparator w:val=","/>
  <w14:docId w14:val="5BF73C8F"/>
  <w15:docId w15:val="{A53FA8E2-A620-4D22-9F4E-BA51EDEF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Joseph</cp:lastModifiedBy>
  <cp:revision>8</cp:revision>
  <dcterms:created xsi:type="dcterms:W3CDTF">2014-01-28T04:14:00Z</dcterms:created>
  <dcterms:modified xsi:type="dcterms:W3CDTF">2022-08-05T14:44:00Z</dcterms:modified>
</cp:coreProperties>
</file>